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AC8B195" w14:textId="77777777" w:rsidR="00DC1B46" w:rsidRPr="00F670F2" w:rsidRDefault="007A3130">
      <w:pPr>
        <w:jc w:val="center"/>
        <w:rPr>
          <w:b/>
          <w:bCs/>
          <w:sz w:val="22"/>
          <w:szCs w:val="22"/>
        </w:rPr>
      </w:pPr>
      <w:r w:rsidRPr="00F670F2">
        <w:rPr>
          <w:b/>
          <w:bCs/>
          <w:noProof/>
          <w:sz w:val="22"/>
          <w:szCs w:val="22"/>
        </w:rPr>
        <mc:AlternateContent>
          <mc:Choice Requires="wps">
            <w:drawing>
              <wp:anchor distT="0" distB="0" distL="114300" distR="114300" simplePos="0" relativeHeight="251656704" behindDoc="0" locked="0" layoutInCell="1" allowOverlap="1" wp14:anchorId="321DDAA7" wp14:editId="3E5A1676">
                <wp:simplePos x="0" y="0"/>
                <wp:positionH relativeFrom="column">
                  <wp:posOffset>3667125</wp:posOffset>
                </wp:positionH>
                <wp:positionV relativeFrom="paragraph">
                  <wp:posOffset>-628650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86012" w14:textId="77777777" w:rsidR="00515E2C" w:rsidRPr="0011738B" w:rsidRDefault="00515E2C" w:rsidP="007A3130">
                            <w:pPr>
                              <w:tabs>
                                <w:tab w:val="right" w:leader="underscore" w:pos="3960"/>
                              </w:tabs>
                              <w:spacing w:line="360" w:lineRule="auto"/>
                            </w:pPr>
                            <w:r w:rsidRPr="0011738B">
                              <w:t xml:space="preserve">Contestant Number: </w:t>
                            </w:r>
                            <w:r w:rsidRPr="0011738B">
                              <w:tab/>
                            </w:r>
                          </w:p>
                          <w:p w14:paraId="3D9A6F3A" w14:textId="77777777" w:rsidR="00515E2C" w:rsidRPr="0011738B" w:rsidRDefault="00515E2C" w:rsidP="007A3130">
                            <w:pPr>
                              <w:tabs>
                                <w:tab w:val="left" w:pos="2160"/>
                                <w:tab w:val="right" w:leader="underscore" w:pos="3960"/>
                              </w:tabs>
                              <w:spacing w:line="360" w:lineRule="auto"/>
                            </w:pPr>
                            <w:r w:rsidRPr="0011738B">
                              <w:tab/>
                              <w:t xml:space="preserve">Time: </w:t>
                            </w:r>
                            <w:r w:rsidRPr="0011738B">
                              <w:tab/>
                            </w:r>
                          </w:p>
                          <w:p w14:paraId="68A9D1FE" w14:textId="77777777" w:rsidR="00515E2C" w:rsidRPr="0011738B" w:rsidRDefault="00515E2C" w:rsidP="007A3130">
                            <w:pPr>
                              <w:tabs>
                                <w:tab w:val="left" w:pos="2160"/>
                                <w:tab w:val="right" w:leader="underscore" w:pos="3960"/>
                              </w:tabs>
                              <w:spacing w:line="360" w:lineRule="auto"/>
                            </w:pPr>
                            <w:r w:rsidRPr="0011738B">
                              <w:tab/>
                              <w:t xml:space="preserve">Rank: </w:t>
                            </w:r>
                            <w:r w:rsidRPr="0011738B">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DDAA7" id="_x0000_t202" coordsize="21600,21600" o:spt="202" path="m,l,21600r21600,l21600,xe">
                <v:stroke joinstyle="miter"/>
                <v:path gradientshapeok="t" o:connecttype="rect"/>
              </v:shapetype>
              <v:shape id="Text Box 2" o:spid="_x0000_s1026" type="#_x0000_t202" style="position:absolute;left:0;text-align:left;margin-left:288.75pt;margin-top:-49.5pt;width:213.75pt;height: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" stroked="f">
                <v:textbox>
                  <w:txbxContent>
                    <w:p w14:paraId="52486012" w14:textId="77777777" w:rsidR="00515E2C" w:rsidRPr="0011738B" w:rsidRDefault="00515E2C" w:rsidP="007A3130">
                      <w:pPr>
                        <w:tabs>
                          <w:tab w:val="right" w:leader="underscore" w:pos="3960"/>
                        </w:tabs>
                        <w:spacing w:line="360" w:lineRule="auto"/>
                      </w:pPr>
                      <w:r w:rsidRPr="0011738B">
                        <w:t xml:space="preserve">Contestant Number: </w:t>
                      </w:r>
                      <w:r w:rsidRPr="0011738B">
                        <w:tab/>
                      </w:r>
                    </w:p>
                    <w:p w14:paraId="3D9A6F3A" w14:textId="77777777" w:rsidR="00515E2C" w:rsidRPr="0011738B" w:rsidRDefault="00515E2C" w:rsidP="007A3130">
                      <w:pPr>
                        <w:tabs>
                          <w:tab w:val="left" w:pos="2160"/>
                          <w:tab w:val="right" w:leader="underscore" w:pos="3960"/>
                        </w:tabs>
                        <w:spacing w:line="360" w:lineRule="auto"/>
                      </w:pPr>
                      <w:r w:rsidRPr="0011738B">
                        <w:tab/>
                        <w:t xml:space="preserve">Time: </w:t>
                      </w:r>
                      <w:r w:rsidRPr="0011738B">
                        <w:tab/>
                      </w:r>
                    </w:p>
                    <w:p w14:paraId="68A9D1FE" w14:textId="77777777" w:rsidR="00515E2C" w:rsidRPr="0011738B" w:rsidRDefault="00515E2C" w:rsidP="007A3130">
                      <w:pPr>
                        <w:tabs>
                          <w:tab w:val="left" w:pos="2160"/>
                          <w:tab w:val="right" w:leader="underscore" w:pos="3960"/>
                        </w:tabs>
                        <w:spacing w:line="360" w:lineRule="auto"/>
                      </w:pPr>
                      <w:r w:rsidRPr="0011738B">
                        <w:tab/>
                        <w:t xml:space="preserve">Rank: </w:t>
                      </w:r>
                      <w:r w:rsidRPr="0011738B">
                        <w:tab/>
                      </w:r>
                    </w:p>
                  </w:txbxContent>
                </v:textbox>
              </v:shape>
            </w:pict>
          </mc:Fallback>
        </mc:AlternateContent>
      </w:r>
    </w:p>
    <w:p w14:paraId="40518575" w14:textId="77777777" w:rsidR="007A3130" w:rsidRPr="00F670F2" w:rsidRDefault="007A3130" w:rsidP="00B14DA9">
      <w:pPr>
        <w:jc w:val="center"/>
        <w:outlineLvl w:val="0"/>
        <w:rPr>
          <w:rFonts w:ascii="Arial" w:hAnsi="Arial"/>
          <w:b/>
          <w:bCs/>
          <w:sz w:val="48"/>
          <w:szCs w:val="48"/>
        </w:rPr>
      </w:pPr>
    </w:p>
    <w:p w14:paraId="1279BBAA" w14:textId="4F336AEE" w:rsidR="00B14DA9" w:rsidRPr="00F670F2" w:rsidRDefault="00A57444" w:rsidP="00B14DA9">
      <w:pPr>
        <w:jc w:val="center"/>
        <w:outlineLvl w:val="0"/>
        <w:rPr>
          <w:b/>
          <w:bCs/>
          <w:sz w:val="56"/>
          <w:szCs w:val="56"/>
        </w:rPr>
      </w:pPr>
      <w:r>
        <w:rPr>
          <w:b/>
          <w:bCs/>
          <w:sz w:val="56"/>
          <w:szCs w:val="56"/>
        </w:rPr>
        <w:t>NETWORK</w:t>
      </w:r>
      <w:bookmarkStart w:id="0" w:name="_GoBack"/>
      <w:bookmarkEnd w:id="0"/>
      <w:r w:rsidR="007A3130" w:rsidRPr="00F670F2">
        <w:rPr>
          <w:b/>
          <w:bCs/>
          <w:sz w:val="56"/>
          <w:szCs w:val="56"/>
        </w:rPr>
        <w:t xml:space="preserve"> ADMINISTRATION</w:t>
      </w:r>
    </w:p>
    <w:p w14:paraId="63211A49" w14:textId="77777777" w:rsidR="007A3130" w:rsidRPr="00F670F2" w:rsidRDefault="007A3130" w:rsidP="00B14DA9">
      <w:pPr>
        <w:jc w:val="center"/>
        <w:outlineLvl w:val="0"/>
        <w:rPr>
          <w:b/>
          <w:bCs/>
          <w:sz w:val="56"/>
          <w:szCs w:val="56"/>
        </w:rPr>
      </w:pPr>
      <w:r w:rsidRPr="00F670F2">
        <w:rPr>
          <w:b/>
          <w:bCs/>
          <w:sz w:val="56"/>
          <w:szCs w:val="56"/>
        </w:rPr>
        <w:t>USING CISCO</w:t>
      </w:r>
      <w:r w:rsidRPr="00F670F2">
        <w:rPr>
          <w:b/>
          <w:bCs/>
          <w:kern w:val="48"/>
          <w:sz w:val="56"/>
          <w:szCs w:val="56"/>
          <w:vertAlign w:val="superscript"/>
        </w:rPr>
        <w:t>®</w:t>
      </w:r>
    </w:p>
    <w:p w14:paraId="07FA3ED6" w14:textId="77777777" w:rsidR="00B14DA9" w:rsidRPr="00F670F2" w:rsidRDefault="00B14DA9" w:rsidP="00B14DA9">
      <w:pPr>
        <w:jc w:val="center"/>
        <w:outlineLvl w:val="0"/>
        <w:rPr>
          <w:b/>
          <w:bCs/>
          <w:sz w:val="56"/>
          <w:szCs w:val="56"/>
        </w:rPr>
      </w:pPr>
      <w:r w:rsidRPr="00F670F2">
        <w:rPr>
          <w:b/>
          <w:bCs/>
          <w:sz w:val="56"/>
          <w:szCs w:val="56"/>
        </w:rPr>
        <w:t>(</w:t>
      </w:r>
      <w:r w:rsidR="007A3130" w:rsidRPr="00F670F2">
        <w:rPr>
          <w:b/>
          <w:bCs/>
          <w:sz w:val="56"/>
          <w:szCs w:val="56"/>
        </w:rPr>
        <w:t>315</w:t>
      </w:r>
      <w:r w:rsidRPr="00F670F2">
        <w:rPr>
          <w:b/>
          <w:bCs/>
          <w:sz w:val="56"/>
          <w:szCs w:val="56"/>
        </w:rPr>
        <w:t xml:space="preserve">) </w:t>
      </w:r>
    </w:p>
    <w:p w14:paraId="264942D4" w14:textId="77777777" w:rsidR="00B14DA9" w:rsidRPr="00F670F2" w:rsidRDefault="00B14DA9" w:rsidP="00B14DA9"/>
    <w:p w14:paraId="63958380" w14:textId="77777777" w:rsidR="00B14DA9" w:rsidRPr="00F670F2" w:rsidRDefault="00B14DA9" w:rsidP="00B14DA9"/>
    <w:p w14:paraId="79E2A016" w14:textId="77777777" w:rsidR="00B14DA9" w:rsidRPr="00F670F2" w:rsidRDefault="00B14DA9" w:rsidP="00B14DA9"/>
    <w:p w14:paraId="06245CFD" w14:textId="320A7CF8" w:rsidR="00B14DA9" w:rsidRPr="00013DDF" w:rsidRDefault="003F72A1" w:rsidP="00B14DA9">
      <w:pPr>
        <w:jc w:val="center"/>
        <w:outlineLvl w:val="0"/>
        <w:rPr>
          <w:rFonts w:ascii="Arial" w:hAnsi="Arial"/>
          <w:b/>
          <w:bCs/>
          <w:color w:val="C00000"/>
          <w:sz w:val="32"/>
          <w:szCs w:val="32"/>
        </w:rPr>
      </w:pPr>
      <w:r w:rsidRPr="00013DDF">
        <w:rPr>
          <w:b/>
          <w:color w:val="C00000"/>
          <w:sz w:val="52"/>
        </w:rPr>
        <w:t>REGIONAL</w:t>
      </w:r>
      <w:r w:rsidR="00013DDF">
        <w:rPr>
          <w:b/>
          <w:color w:val="C00000"/>
          <w:sz w:val="52"/>
        </w:rPr>
        <w:t xml:space="preserve"> </w:t>
      </w:r>
      <w:r w:rsidR="00CD3669" w:rsidRPr="00013DDF">
        <w:rPr>
          <w:b/>
          <w:color w:val="C00000"/>
          <w:sz w:val="52"/>
        </w:rPr>
        <w:t>20</w:t>
      </w:r>
      <w:r w:rsidR="00F25866" w:rsidRPr="00013DDF">
        <w:rPr>
          <w:b/>
          <w:color w:val="C00000"/>
          <w:sz w:val="52"/>
        </w:rPr>
        <w:t>20</w:t>
      </w:r>
    </w:p>
    <w:p w14:paraId="3C100617" w14:textId="77777777" w:rsidR="00B14DA9" w:rsidRPr="00F670F2" w:rsidRDefault="00B14DA9" w:rsidP="00B14DA9"/>
    <w:p w14:paraId="4DC67254" w14:textId="77777777" w:rsidR="00B14DA9" w:rsidRPr="00F670F2" w:rsidRDefault="00B14DA9" w:rsidP="00B14DA9"/>
    <w:p w14:paraId="511CCF6A" w14:textId="77777777" w:rsidR="00737D43" w:rsidRPr="00F670F2" w:rsidRDefault="00737D43" w:rsidP="00737D43">
      <w:pPr>
        <w:pStyle w:val="Default"/>
      </w:pPr>
    </w:p>
    <w:p w14:paraId="594DF99C" w14:textId="77777777" w:rsidR="003B06F2" w:rsidRPr="00F670F2" w:rsidRDefault="003B06F2" w:rsidP="003B06F2">
      <w:pPr>
        <w:pStyle w:val="Default"/>
        <w:tabs>
          <w:tab w:val="left" w:pos="5760"/>
        </w:tabs>
        <w:ind w:firstLine="709"/>
        <w:rPr>
          <w:sz w:val="23"/>
          <w:szCs w:val="23"/>
        </w:rPr>
      </w:pPr>
    </w:p>
    <w:p w14:paraId="1F6DC94A" w14:textId="77777777" w:rsidR="00B14DA9" w:rsidRPr="00CC0F13" w:rsidRDefault="00737D43" w:rsidP="00737D43">
      <w:pPr>
        <w:tabs>
          <w:tab w:val="left" w:pos="5760"/>
        </w:tabs>
        <w:ind w:firstLine="1260"/>
        <w:rPr>
          <w:b/>
          <w:bCs/>
          <w:i/>
          <w:iCs/>
        </w:rPr>
      </w:pPr>
      <w:r w:rsidRPr="00CC0F13">
        <w:rPr>
          <w:b/>
          <w:bCs/>
          <w:i/>
          <w:iCs/>
        </w:rPr>
        <w:t>TOTAL POINTS</w:t>
      </w:r>
      <w:r w:rsidR="003B06F2" w:rsidRPr="00CC0F13">
        <w:rPr>
          <w:b/>
          <w:bCs/>
          <w:i/>
          <w:iCs/>
        </w:rPr>
        <w:tab/>
      </w:r>
      <w:r w:rsidR="008C5146" w:rsidRPr="00CC0F13">
        <w:rPr>
          <w:b/>
          <w:bCs/>
          <w:i/>
          <w:iCs/>
        </w:rPr>
        <w:t xml:space="preserve"> ___________ (5</w:t>
      </w:r>
      <w:r w:rsidRPr="00CC0F13">
        <w:rPr>
          <w:b/>
          <w:bCs/>
          <w:i/>
          <w:iCs/>
        </w:rPr>
        <w:t>00 points)</w:t>
      </w:r>
    </w:p>
    <w:p w14:paraId="51CFD9C6" w14:textId="77777777" w:rsidR="00B14DA9" w:rsidRPr="00F670F2" w:rsidRDefault="00B14DA9" w:rsidP="00B14DA9">
      <w:pPr>
        <w:jc w:val="both"/>
        <w:rPr>
          <w:rFonts w:ascii="Arial" w:hAnsi="Arial" w:cs="Arial"/>
        </w:rPr>
      </w:pPr>
    </w:p>
    <w:p w14:paraId="2DE25C1E" w14:textId="77777777" w:rsidR="00B14DA9" w:rsidRPr="00F670F2" w:rsidRDefault="00B14DA9" w:rsidP="00B14DA9">
      <w:pPr>
        <w:jc w:val="both"/>
        <w:rPr>
          <w:rFonts w:ascii="Arial" w:hAnsi="Arial" w:cs="Arial"/>
        </w:rPr>
      </w:pPr>
    </w:p>
    <w:p w14:paraId="5FF4C6E9" w14:textId="77777777" w:rsidR="007A3130" w:rsidRPr="00F670F2" w:rsidRDefault="007A3130" w:rsidP="007A3130">
      <w:pPr>
        <w:tabs>
          <w:tab w:val="left" w:pos="1440"/>
          <w:tab w:val="left" w:pos="2880"/>
          <w:tab w:val="left" w:pos="6480"/>
          <w:tab w:val="right" w:pos="8640"/>
        </w:tabs>
        <w:rPr>
          <w:b/>
          <w:iCs/>
        </w:rPr>
      </w:pPr>
    </w:p>
    <w:p w14:paraId="4C7FB495" w14:textId="77777777" w:rsidR="007A3130" w:rsidRPr="00F670F2" w:rsidRDefault="007A3130" w:rsidP="007A3130">
      <w:pPr>
        <w:tabs>
          <w:tab w:val="left" w:pos="1440"/>
          <w:tab w:val="left" w:pos="2880"/>
          <w:tab w:val="left" w:pos="6480"/>
          <w:tab w:val="right" w:pos="8640"/>
        </w:tabs>
        <w:rPr>
          <w:b/>
          <w:iCs/>
        </w:rPr>
      </w:pPr>
      <w:r w:rsidRPr="00F670F2">
        <w:rPr>
          <w:b/>
          <w:iCs/>
          <w:noProof/>
        </w:rPr>
        <mc:AlternateContent>
          <mc:Choice Requires="wps">
            <w:drawing>
              <wp:anchor distT="0" distB="0" distL="114300" distR="114300" simplePos="0" relativeHeight="251660800" behindDoc="1" locked="0" layoutInCell="1" allowOverlap="1" wp14:anchorId="211C8F10" wp14:editId="5FA9210B">
                <wp:simplePos x="0" y="0"/>
                <wp:positionH relativeFrom="column">
                  <wp:posOffset>-171450</wp:posOffset>
                </wp:positionH>
                <wp:positionV relativeFrom="paragraph">
                  <wp:posOffset>110490</wp:posOffset>
                </wp:positionV>
                <wp:extent cx="6296025" cy="1400175"/>
                <wp:effectExtent l="0" t="0" r="2857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0175"/>
                        </a:xfrm>
                        <a:prstGeom prst="rect">
                          <a:avLst/>
                        </a:prstGeom>
                        <a:solidFill>
                          <a:srgbClr val="D8D8D8"/>
                        </a:solidFill>
                        <a:ln w="9525">
                          <a:solidFill>
                            <a:srgbClr val="000000"/>
                          </a:solidFill>
                          <a:miter lim="800000"/>
                          <a:headEnd/>
                          <a:tailEnd/>
                        </a:ln>
                      </wps:spPr>
                      <wps:txbx>
                        <w:txbxContent>
                          <w:p w14:paraId="0C240934" w14:textId="77777777" w:rsidR="00515E2C" w:rsidRDefault="00515E2C" w:rsidP="007A31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C8F10" id="Text Box 3" o:spid="_x0000_s1027" type="#_x0000_t202" style="position:absolute;margin-left:-13.5pt;margin-top:8.7pt;width:495.75pt;height:11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" fillcolor="#d8d8d8">
                <v:textbox>
                  <w:txbxContent>
                    <w:p w14:paraId="0C240934" w14:textId="77777777" w:rsidR="00515E2C" w:rsidRDefault="00515E2C" w:rsidP="007A3130"/>
                  </w:txbxContent>
                </v:textbox>
              </v:shape>
            </w:pict>
          </mc:Fallback>
        </mc:AlternateContent>
      </w:r>
    </w:p>
    <w:p w14:paraId="5A3F8D19" w14:textId="77777777" w:rsidR="007A3130" w:rsidRPr="00F670F2" w:rsidRDefault="007A3130" w:rsidP="007A313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F670F2">
        <w:rPr>
          <w:b/>
          <w:sz w:val="22"/>
        </w:rPr>
        <w:t xml:space="preserve">Failure to adhere to any of the following rules will result in disqualification: </w:t>
      </w:r>
    </w:p>
    <w:p w14:paraId="5314D12C" w14:textId="77777777" w:rsidR="007A3130" w:rsidRPr="00F670F2" w:rsidRDefault="007A3130" w:rsidP="00CC0F13">
      <w:pPr>
        <w:widowControl/>
        <w:numPr>
          <w:ilvl w:val="0"/>
          <w:numId w:val="1"/>
        </w:numPr>
        <w:tabs>
          <w:tab w:val="clear" w:pos="1080"/>
        </w:tabs>
        <w:suppressAutoHyphens w:val="0"/>
        <w:ind w:left="720" w:right="90" w:hanging="360"/>
        <w:rPr>
          <w:b/>
          <w:sz w:val="22"/>
        </w:rPr>
      </w:pPr>
      <w:r w:rsidRPr="00F670F2">
        <w:rPr>
          <w:b/>
          <w:sz w:val="22"/>
        </w:rPr>
        <w:t xml:space="preserve">Contestant must hand in this test booklet and </w:t>
      </w:r>
      <w:r w:rsidR="0095015A" w:rsidRPr="00F670F2">
        <w:rPr>
          <w:b/>
          <w:sz w:val="22"/>
        </w:rPr>
        <w:t xml:space="preserve">all printouts. Failure to do so </w:t>
      </w:r>
      <w:r w:rsidRPr="00F670F2">
        <w:rPr>
          <w:b/>
          <w:sz w:val="22"/>
        </w:rPr>
        <w:t>will result in disqualification.</w:t>
      </w:r>
    </w:p>
    <w:p w14:paraId="60A95DB3" w14:textId="77777777" w:rsidR="007A3130" w:rsidRPr="00F670F2" w:rsidRDefault="007A3130" w:rsidP="00CC0F13">
      <w:pPr>
        <w:widowControl/>
        <w:numPr>
          <w:ilvl w:val="0"/>
          <w:numId w:val="1"/>
        </w:numPr>
        <w:tabs>
          <w:tab w:val="clear" w:pos="1080"/>
        </w:tabs>
        <w:suppressAutoHyphens w:val="0"/>
        <w:ind w:left="720" w:right="90" w:hanging="360"/>
        <w:rPr>
          <w:b/>
          <w:sz w:val="22"/>
        </w:rPr>
      </w:pPr>
      <w:r w:rsidRPr="00F670F2">
        <w:rPr>
          <w:b/>
          <w:sz w:val="22"/>
        </w:rPr>
        <w:t>No equipment, supplies, or materials other than those specified for this event are allowed in the testing area.  No previous BPA tests and/or sample tests or facsimile (handwritten, photocopied, or keyed) are allowed in the testing area.</w:t>
      </w:r>
    </w:p>
    <w:p w14:paraId="5C7C7843" w14:textId="77777777" w:rsidR="007A3130" w:rsidRPr="00F670F2" w:rsidRDefault="007A3130" w:rsidP="00CC0F13">
      <w:pPr>
        <w:widowControl/>
        <w:numPr>
          <w:ilvl w:val="0"/>
          <w:numId w:val="1"/>
        </w:numPr>
        <w:tabs>
          <w:tab w:val="clear" w:pos="1080"/>
        </w:tabs>
        <w:suppressAutoHyphens w:val="0"/>
        <w:ind w:left="720" w:right="90" w:hanging="360"/>
        <w:rPr>
          <w:sz w:val="22"/>
          <w:szCs w:val="22"/>
        </w:rPr>
      </w:pPr>
      <w:r w:rsidRPr="00F670F2">
        <w:rPr>
          <w:b/>
          <w:sz w:val="22"/>
        </w:rPr>
        <w:t xml:space="preserve">Electronic devices will be monitored according to ACT standards. </w:t>
      </w:r>
    </w:p>
    <w:p w14:paraId="2E1E932F" w14:textId="77777777" w:rsidR="007A3130" w:rsidRPr="00F670F2" w:rsidRDefault="007A3130" w:rsidP="007A3130">
      <w:pPr>
        <w:pStyle w:val="Header"/>
        <w:tabs>
          <w:tab w:val="clear" w:pos="4320"/>
          <w:tab w:val="clear" w:pos="8640"/>
          <w:tab w:val="left" w:pos="-1440"/>
        </w:tabs>
        <w:jc w:val="center"/>
        <w:rPr>
          <w:sz w:val="22"/>
        </w:rPr>
      </w:pPr>
    </w:p>
    <w:p w14:paraId="28E97533" w14:textId="77777777" w:rsidR="00CC0F13" w:rsidRDefault="00CC0F13" w:rsidP="00CC0F13">
      <w:pPr>
        <w:tabs>
          <w:tab w:val="left" w:pos="-360"/>
        </w:tabs>
        <w:ind w:right="86"/>
        <w:jc w:val="center"/>
        <w:rPr>
          <w:sz w:val="22"/>
          <w:szCs w:val="19"/>
        </w:rPr>
      </w:pPr>
    </w:p>
    <w:p w14:paraId="66013AAE" w14:textId="32F68D18" w:rsidR="007A3130" w:rsidRPr="00F670F2" w:rsidRDefault="007A3130" w:rsidP="0095015A">
      <w:pPr>
        <w:tabs>
          <w:tab w:val="left" w:pos="-360"/>
        </w:tabs>
        <w:spacing w:before="120"/>
        <w:ind w:right="90"/>
        <w:jc w:val="center"/>
        <w:rPr>
          <w:sz w:val="22"/>
          <w:szCs w:val="19"/>
        </w:rPr>
      </w:pPr>
      <w:r w:rsidRPr="00F670F2">
        <w:rPr>
          <w:sz w:val="22"/>
          <w:szCs w:val="19"/>
        </w:rPr>
        <w:t xml:space="preserve">No more than </w:t>
      </w:r>
      <w:r w:rsidR="00CC0F13">
        <w:rPr>
          <w:sz w:val="22"/>
          <w:szCs w:val="19"/>
        </w:rPr>
        <w:t>sixty (</w:t>
      </w:r>
      <w:r w:rsidRPr="00F670F2">
        <w:rPr>
          <w:sz w:val="22"/>
          <w:szCs w:val="19"/>
        </w:rPr>
        <w:t>60</w:t>
      </w:r>
      <w:r w:rsidR="00CC0F13">
        <w:rPr>
          <w:sz w:val="22"/>
          <w:szCs w:val="19"/>
        </w:rPr>
        <w:t>)</w:t>
      </w:r>
      <w:r w:rsidRPr="00F670F2">
        <w:rPr>
          <w:sz w:val="22"/>
          <w:szCs w:val="19"/>
        </w:rPr>
        <w:t xml:space="preserve"> minutes testing time</w:t>
      </w:r>
    </w:p>
    <w:p w14:paraId="5834FF6C" w14:textId="77777777" w:rsidR="007A3130" w:rsidRPr="00F670F2" w:rsidRDefault="007A3130" w:rsidP="007A3130">
      <w:pPr>
        <w:tabs>
          <w:tab w:val="left" w:pos="-1440"/>
        </w:tabs>
        <w:jc w:val="center"/>
        <w:rPr>
          <w:sz w:val="22"/>
          <w:szCs w:val="22"/>
        </w:rPr>
      </w:pPr>
    </w:p>
    <w:p w14:paraId="0437C6C0"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F670F2">
        <w:rPr>
          <w:sz w:val="22"/>
          <w:szCs w:val="22"/>
        </w:rPr>
        <w:br/>
        <w:t xml:space="preserve">Property of Business Professionals of America.  </w:t>
      </w:r>
    </w:p>
    <w:p w14:paraId="6AD07888"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F670F2">
        <w:rPr>
          <w:sz w:val="22"/>
          <w:szCs w:val="22"/>
        </w:rPr>
        <w:t xml:space="preserve">May be reproduced only for use in the Business Professionals of America </w:t>
      </w:r>
    </w:p>
    <w:p w14:paraId="5AACEFDE"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F670F2">
        <w:rPr>
          <w:i/>
          <w:sz w:val="22"/>
          <w:szCs w:val="22"/>
        </w:rPr>
        <w:t>Workplace Skills Assessment Program</w:t>
      </w:r>
      <w:r w:rsidRPr="00F670F2">
        <w:rPr>
          <w:sz w:val="22"/>
          <w:szCs w:val="22"/>
        </w:rPr>
        <w:t xml:space="preserve"> competition.</w:t>
      </w:r>
      <w:r w:rsidRPr="00F670F2">
        <w:rPr>
          <w:sz w:val="22"/>
          <w:szCs w:val="22"/>
        </w:rPr>
        <w:br/>
      </w:r>
    </w:p>
    <w:p w14:paraId="377AF83B" w14:textId="77777777" w:rsidR="007A3130" w:rsidRPr="00F670F2" w:rsidRDefault="007A3130" w:rsidP="007A3130">
      <w:pPr>
        <w:jc w:val="both"/>
      </w:pPr>
    </w:p>
    <w:p w14:paraId="0391CE72" w14:textId="77777777" w:rsidR="007A3130" w:rsidRDefault="007A3130">
      <w:pPr>
        <w:widowControl/>
        <w:suppressAutoHyphens w:val="0"/>
        <w:rPr>
          <w:rFonts w:ascii="Arial" w:hAnsi="Arial" w:cs="Arial"/>
        </w:rPr>
      </w:pPr>
    </w:p>
    <w:p w14:paraId="0BA9AB2E" w14:textId="77777777" w:rsidR="0047792D" w:rsidRDefault="0047792D">
      <w:pPr>
        <w:widowControl/>
        <w:suppressAutoHyphens w:val="0"/>
        <w:rPr>
          <w:rFonts w:ascii="Arial" w:hAnsi="Arial" w:cs="Arial"/>
        </w:rPr>
      </w:pPr>
      <w:r>
        <w:rPr>
          <w:rFonts w:ascii="Arial" w:hAnsi="Arial" w:cs="Arial"/>
        </w:rPr>
        <w:br w:type="page"/>
      </w:r>
    </w:p>
    <w:p w14:paraId="502C7D80" w14:textId="77777777" w:rsidR="00510A45" w:rsidRDefault="00510A45" w:rsidP="005C451D">
      <w:pPr>
        <w:pStyle w:val="Heading1"/>
        <w:numPr>
          <w:ilvl w:val="0"/>
          <w:numId w:val="0"/>
        </w:numPr>
        <w:rPr>
          <w:szCs w:val="22"/>
        </w:rPr>
      </w:pPr>
      <w:r>
        <w:rPr>
          <w:szCs w:val="22"/>
        </w:rPr>
        <w:lastRenderedPageBreak/>
        <w:t xml:space="preserve">Choose the </w:t>
      </w:r>
      <w:r w:rsidRPr="00773DB0">
        <w:rPr>
          <w:i/>
          <w:szCs w:val="22"/>
        </w:rPr>
        <w:t xml:space="preserve">best </w:t>
      </w:r>
      <w:r>
        <w:rPr>
          <w:szCs w:val="22"/>
        </w:rPr>
        <w:t>answer to the following questions.  Mark answers clearly if using a scantron form.  Mark A if the statement is true.  Mark B if the statement is false.</w:t>
      </w:r>
    </w:p>
    <w:p w14:paraId="576ED74E" w14:textId="74D8B418" w:rsidR="00737D43" w:rsidRPr="00013DDF" w:rsidRDefault="00737D43" w:rsidP="00737D43">
      <w:pPr>
        <w:tabs>
          <w:tab w:val="left" w:pos="7820"/>
        </w:tabs>
        <w:rPr>
          <w:rFonts w:ascii="Arial" w:hAnsi="Arial" w:cs="Arial"/>
          <w:sz w:val="18"/>
        </w:rPr>
      </w:pPr>
    </w:p>
    <w:p w14:paraId="3881FBF3" w14:textId="544B4FF0" w:rsidR="005C451D" w:rsidRPr="00765D63" w:rsidRDefault="005C451D" w:rsidP="00765D63">
      <w:pPr>
        <w:pStyle w:val="ListParagraph"/>
        <w:numPr>
          <w:ilvl w:val="0"/>
          <w:numId w:val="60"/>
        </w:numPr>
        <w:tabs>
          <w:tab w:val="clear" w:pos="810"/>
          <w:tab w:val="left" w:pos="7820"/>
        </w:tabs>
      </w:pPr>
      <w:r w:rsidRPr="00765D63">
        <w:t xml:space="preserve">A user is having problems accessing the Internet. The command </w:t>
      </w:r>
      <w:r w:rsidRPr="00765D63">
        <w:rPr>
          <w:b/>
        </w:rPr>
        <w:t xml:space="preserve">ping www.cisco.com </w:t>
      </w:r>
      <w:r w:rsidRPr="00765D63">
        <w:t xml:space="preserve">fails. However, pinging the IP address of cisco.com with the command </w:t>
      </w:r>
      <w:r w:rsidRPr="00765D63">
        <w:rPr>
          <w:b/>
        </w:rPr>
        <w:t>ping 198.133.219.25</w:t>
      </w:r>
      <w:r w:rsidRPr="00765D63">
        <w:t xml:space="preserve"> is successful. What is the problem?</w:t>
      </w:r>
    </w:p>
    <w:p w14:paraId="01B300B3" w14:textId="58271B37" w:rsidR="005C451D" w:rsidRPr="00765D63" w:rsidRDefault="005C451D" w:rsidP="00765D63">
      <w:pPr>
        <w:pStyle w:val="ListParagraph"/>
        <w:numPr>
          <w:ilvl w:val="1"/>
          <w:numId w:val="60"/>
        </w:numPr>
        <w:tabs>
          <w:tab w:val="clear" w:pos="1530"/>
          <w:tab w:val="left" w:pos="7820"/>
        </w:tabs>
      </w:pPr>
      <w:r w:rsidRPr="00765D63">
        <w:t>The web server is down.</w:t>
      </w:r>
    </w:p>
    <w:p w14:paraId="6F4BFBDF" w14:textId="3C934A5B" w:rsidR="005C451D" w:rsidRPr="00765D63" w:rsidRDefault="005C451D" w:rsidP="00765D63">
      <w:pPr>
        <w:pStyle w:val="ListParagraph"/>
        <w:numPr>
          <w:ilvl w:val="1"/>
          <w:numId w:val="60"/>
        </w:numPr>
        <w:tabs>
          <w:tab w:val="clear" w:pos="1530"/>
          <w:tab w:val="left" w:pos="7820"/>
        </w:tabs>
      </w:pPr>
      <w:r w:rsidRPr="00765D63">
        <w:t>The default gateway is incorrect.</w:t>
      </w:r>
    </w:p>
    <w:p w14:paraId="799854DB" w14:textId="4DE77CF9" w:rsidR="005C451D" w:rsidRPr="00765D63" w:rsidRDefault="005C451D" w:rsidP="00765D63">
      <w:pPr>
        <w:pStyle w:val="ListParagraph"/>
        <w:numPr>
          <w:ilvl w:val="1"/>
          <w:numId w:val="60"/>
        </w:numPr>
        <w:tabs>
          <w:tab w:val="clear" w:pos="1530"/>
          <w:tab w:val="left" w:pos="7820"/>
        </w:tabs>
      </w:pPr>
      <w:r w:rsidRPr="00765D63">
        <w:t>There is a problem with DNS.</w:t>
      </w:r>
    </w:p>
    <w:p w14:paraId="44B2486E" w14:textId="0FAB6C9B" w:rsidR="005C451D" w:rsidRDefault="005C451D" w:rsidP="00765D63">
      <w:pPr>
        <w:pStyle w:val="ListParagraph"/>
        <w:numPr>
          <w:ilvl w:val="1"/>
          <w:numId w:val="60"/>
        </w:numPr>
        <w:tabs>
          <w:tab w:val="clear" w:pos="1530"/>
          <w:tab w:val="left" w:pos="7820"/>
        </w:tabs>
      </w:pPr>
      <w:r w:rsidRPr="00765D63">
        <w:t>The address of the ARP cache is incorrect.</w:t>
      </w:r>
    </w:p>
    <w:p w14:paraId="3E72376C" w14:textId="77777777" w:rsidR="00EE4CCA" w:rsidRPr="00765D63" w:rsidRDefault="00EE4CCA" w:rsidP="00EE4CCA">
      <w:pPr>
        <w:pStyle w:val="ListParagraph"/>
        <w:tabs>
          <w:tab w:val="left" w:pos="7820"/>
        </w:tabs>
        <w:ind w:left="1530"/>
      </w:pPr>
    </w:p>
    <w:p w14:paraId="6AA6E341" w14:textId="026E8B52" w:rsidR="005C451D" w:rsidRPr="00765D63" w:rsidRDefault="00765D63" w:rsidP="00765D63">
      <w:pPr>
        <w:pStyle w:val="ListParagraph"/>
        <w:numPr>
          <w:ilvl w:val="0"/>
          <w:numId w:val="60"/>
        </w:numPr>
        <w:tabs>
          <w:tab w:val="clear" w:pos="810"/>
          <w:tab w:val="left" w:pos="7820"/>
        </w:tabs>
      </w:pPr>
      <w:r w:rsidRPr="00765D63">
        <w:t>Which option shows the proper notation for an IPv6 address?</w:t>
      </w:r>
    </w:p>
    <w:p w14:paraId="65E3858E" w14:textId="030C70CA" w:rsidR="00765D63" w:rsidRDefault="00765D63" w:rsidP="00765D63">
      <w:pPr>
        <w:pStyle w:val="ListParagraph"/>
        <w:numPr>
          <w:ilvl w:val="1"/>
          <w:numId w:val="60"/>
        </w:numPr>
        <w:tabs>
          <w:tab w:val="left" w:pos="7820"/>
        </w:tabs>
      </w:pPr>
      <w:r>
        <w:t>2001,0db8,3c55,0015,abcd,ff13</w:t>
      </w:r>
    </w:p>
    <w:p w14:paraId="41C1E57F" w14:textId="10D90D7B" w:rsidR="00765D63" w:rsidRDefault="00765D63" w:rsidP="00765D63">
      <w:pPr>
        <w:pStyle w:val="ListParagraph"/>
        <w:numPr>
          <w:ilvl w:val="1"/>
          <w:numId w:val="60"/>
        </w:numPr>
        <w:tabs>
          <w:tab w:val="left" w:pos="7820"/>
        </w:tabs>
      </w:pPr>
      <w:r>
        <w:t>2001-0db8-3c55-0015-abcd-ff13</w:t>
      </w:r>
    </w:p>
    <w:p w14:paraId="14562221" w14:textId="458AE298" w:rsidR="00765D63" w:rsidRDefault="00765D63" w:rsidP="00765D63">
      <w:pPr>
        <w:pStyle w:val="ListParagraph"/>
        <w:numPr>
          <w:ilvl w:val="1"/>
          <w:numId w:val="60"/>
        </w:numPr>
        <w:tabs>
          <w:tab w:val="left" w:pos="7820"/>
        </w:tabs>
      </w:pPr>
      <w:r>
        <w:t>2001.0db8.3c55.0015.abcd.ff13</w:t>
      </w:r>
    </w:p>
    <w:p w14:paraId="35B25E86" w14:textId="50CE4F15" w:rsidR="00765D63" w:rsidRDefault="00765D63" w:rsidP="00765D63">
      <w:pPr>
        <w:pStyle w:val="ListParagraph"/>
        <w:numPr>
          <w:ilvl w:val="1"/>
          <w:numId w:val="60"/>
        </w:numPr>
        <w:tabs>
          <w:tab w:val="left" w:pos="7820"/>
        </w:tabs>
      </w:pPr>
      <w:r>
        <w:t>2001:0db8:3c55:0015::abcd:ff13</w:t>
      </w:r>
    </w:p>
    <w:p w14:paraId="15BCC01C" w14:textId="77777777" w:rsidR="00EE4CCA" w:rsidRDefault="00EE4CCA" w:rsidP="00EE4CCA">
      <w:pPr>
        <w:pStyle w:val="ListParagraph"/>
        <w:tabs>
          <w:tab w:val="left" w:pos="7820"/>
        </w:tabs>
        <w:ind w:left="1530"/>
      </w:pPr>
    </w:p>
    <w:p w14:paraId="0F4F9C93" w14:textId="20DC9CBC" w:rsidR="00765D63" w:rsidRDefault="00765D63" w:rsidP="00765D63">
      <w:pPr>
        <w:pStyle w:val="ListParagraph"/>
        <w:numPr>
          <w:ilvl w:val="0"/>
          <w:numId w:val="60"/>
        </w:numPr>
        <w:tabs>
          <w:tab w:val="clear" w:pos="810"/>
          <w:tab w:val="left" w:pos="7820"/>
        </w:tabs>
      </w:pPr>
      <w:r>
        <w:t>What is the purpose of the routing process?</w:t>
      </w:r>
    </w:p>
    <w:p w14:paraId="4A75A58C" w14:textId="36C9B0E8" w:rsidR="00765D63" w:rsidRDefault="00765D63" w:rsidP="00765D63">
      <w:pPr>
        <w:pStyle w:val="ListParagraph"/>
        <w:numPr>
          <w:ilvl w:val="1"/>
          <w:numId w:val="60"/>
        </w:numPr>
        <w:tabs>
          <w:tab w:val="left" w:pos="7820"/>
        </w:tabs>
      </w:pPr>
      <w:r>
        <w:t>to encapsulate data that is used to communicate across a network</w:t>
      </w:r>
    </w:p>
    <w:p w14:paraId="72948FEA" w14:textId="06B7B806" w:rsidR="00765D63" w:rsidRDefault="00765D63" w:rsidP="00765D63">
      <w:pPr>
        <w:pStyle w:val="ListParagraph"/>
        <w:numPr>
          <w:ilvl w:val="1"/>
          <w:numId w:val="60"/>
        </w:numPr>
        <w:tabs>
          <w:tab w:val="left" w:pos="7820"/>
        </w:tabs>
      </w:pPr>
      <w:r>
        <w:t>to select the paths that are used to direct traffic to destination networks</w:t>
      </w:r>
    </w:p>
    <w:p w14:paraId="511B63A5" w14:textId="48C586BA" w:rsidR="00765D63" w:rsidRDefault="00765D63" w:rsidP="00765D63">
      <w:pPr>
        <w:pStyle w:val="ListParagraph"/>
        <w:numPr>
          <w:ilvl w:val="1"/>
          <w:numId w:val="60"/>
        </w:numPr>
        <w:tabs>
          <w:tab w:val="left" w:pos="7820"/>
        </w:tabs>
      </w:pPr>
      <w:r>
        <w:t>to convert a URL name into an IP address</w:t>
      </w:r>
    </w:p>
    <w:p w14:paraId="5CCE5B6B" w14:textId="0C514F2D" w:rsidR="00765D63" w:rsidRDefault="00765D63" w:rsidP="00765D63">
      <w:pPr>
        <w:pStyle w:val="ListParagraph"/>
        <w:numPr>
          <w:ilvl w:val="1"/>
          <w:numId w:val="60"/>
        </w:numPr>
        <w:tabs>
          <w:tab w:val="left" w:pos="7820"/>
        </w:tabs>
      </w:pPr>
      <w:r>
        <w:t>to forward traffic on the basis of MAC addresses</w:t>
      </w:r>
    </w:p>
    <w:p w14:paraId="265732FD" w14:textId="77777777" w:rsidR="00EE4CCA" w:rsidRDefault="00EE4CCA" w:rsidP="00EE4CCA">
      <w:pPr>
        <w:pStyle w:val="ListParagraph"/>
        <w:tabs>
          <w:tab w:val="left" w:pos="7820"/>
        </w:tabs>
        <w:ind w:left="1530"/>
      </w:pPr>
    </w:p>
    <w:p w14:paraId="7AB4C81F" w14:textId="2720D882" w:rsidR="00765D63" w:rsidRDefault="00765D63" w:rsidP="00765D63">
      <w:pPr>
        <w:pStyle w:val="ListParagraph"/>
        <w:numPr>
          <w:ilvl w:val="0"/>
          <w:numId w:val="60"/>
        </w:numPr>
        <w:tabs>
          <w:tab w:val="left" w:pos="7820"/>
        </w:tabs>
      </w:pPr>
      <w:r>
        <w:t>Which device should be used for enabling a host to communicate with another host on a different network?</w:t>
      </w:r>
    </w:p>
    <w:p w14:paraId="321EBBFC" w14:textId="2B7E2C29" w:rsidR="00765D63" w:rsidRDefault="00765D63" w:rsidP="00765D63">
      <w:pPr>
        <w:pStyle w:val="ListParagraph"/>
        <w:numPr>
          <w:ilvl w:val="1"/>
          <w:numId w:val="60"/>
        </w:numPr>
        <w:tabs>
          <w:tab w:val="left" w:pos="7820"/>
        </w:tabs>
      </w:pPr>
      <w:r>
        <w:t>switch</w:t>
      </w:r>
    </w:p>
    <w:p w14:paraId="2270ED40" w14:textId="7295859D" w:rsidR="00765D63" w:rsidRDefault="00765D63" w:rsidP="00765D63">
      <w:pPr>
        <w:pStyle w:val="ListParagraph"/>
        <w:numPr>
          <w:ilvl w:val="1"/>
          <w:numId w:val="60"/>
        </w:numPr>
        <w:tabs>
          <w:tab w:val="left" w:pos="7820"/>
        </w:tabs>
      </w:pPr>
      <w:r>
        <w:t>hub</w:t>
      </w:r>
    </w:p>
    <w:p w14:paraId="6D33D9A9" w14:textId="5B2F6FF5" w:rsidR="00765D63" w:rsidRDefault="00765D63" w:rsidP="00765D63">
      <w:pPr>
        <w:pStyle w:val="ListParagraph"/>
        <w:numPr>
          <w:ilvl w:val="1"/>
          <w:numId w:val="60"/>
        </w:numPr>
        <w:tabs>
          <w:tab w:val="left" w:pos="7820"/>
        </w:tabs>
      </w:pPr>
      <w:r>
        <w:t>router</w:t>
      </w:r>
    </w:p>
    <w:p w14:paraId="45E6E4D1" w14:textId="11E3B134" w:rsidR="00765D63" w:rsidRDefault="00765D63" w:rsidP="00765D63">
      <w:pPr>
        <w:pStyle w:val="ListParagraph"/>
        <w:numPr>
          <w:ilvl w:val="1"/>
          <w:numId w:val="60"/>
        </w:numPr>
        <w:tabs>
          <w:tab w:val="left" w:pos="7820"/>
        </w:tabs>
      </w:pPr>
      <w:r>
        <w:t>host</w:t>
      </w:r>
    </w:p>
    <w:p w14:paraId="6711D973" w14:textId="77777777" w:rsidR="00EE4CCA" w:rsidRDefault="00EE4CCA" w:rsidP="00EE4CCA">
      <w:pPr>
        <w:pStyle w:val="ListParagraph"/>
        <w:tabs>
          <w:tab w:val="left" w:pos="7820"/>
        </w:tabs>
        <w:ind w:left="1530"/>
      </w:pPr>
    </w:p>
    <w:p w14:paraId="1B48257F" w14:textId="722AD67A" w:rsidR="00765D63" w:rsidRDefault="00765D63" w:rsidP="00765D63">
      <w:pPr>
        <w:pStyle w:val="ListParagraph"/>
        <w:numPr>
          <w:ilvl w:val="0"/>
          <w:numId w:val="60"/>
        </w:numPr>
        <w:tabs>
          <w:tab w:val="left" w:pos="7820"/>
        </w:tabs>
      </w:pPr>
      <w:r>
        <w:t xml:space="preserve">Why would a network administrator use the </w:t>
      </w:r>
      <w:r>
        <w:rPr>
          <w:b/>
        </w:rPr>
        <w:t>tracert</w:t>
      </w:r>
      <w:r>
        <w:t xml:space="preserve"> utility?</w:t>
      </w:r>
    </w:p>
    <w:p w14:paraId="7072F343" w14:textId="746F3249" w:rsidR="00765D63" w:rsidRDefault="00765D63" w:rsidP="00765D63">
      <w:pPr>
        <w:pStyle w:val="ListParagraph"/>
        <w:numPr>
          <w:ilvl w:val="1"/>
          <w:numId w:val="60"/>
        </w:numPr>
        <w:tabs>
          <w:tab w:val="left" w:pos="7820"/>
        </w:tabs>
      </w:pPr>
      <w:r>
        <w:t>to determine the active TCP connections on a PC</w:t>
      </w:r>
    </w:p>
    <w:p w14:paraId="68E901FE" w14:textId="42987D21" w:rsidR="00765D63" w:rsidRDefault="00765D63" w:rsidP="00765D63">
      <w:pPr>
        <w:pStyle w:val="ListParagraph"/>
        <w:numPr>
          <w:ilvl w:val="1"/>
          <w:numId w:val="60"/>
        </w:numPr>
        <w:tabs>
          <w:tab w:val="left" w:pos="7820"/>
        </w:tabs>
      </w:pPr>
      <w:r>
        <w:t>to check information about a DNS name in the DNS server</w:t>
      </w:r>
    </w:p>
    <w:p w14:paraId="6F05337A" w14:textId="6693E669" w:rsidR="00765D63" w:rsidRDefault="00765D63" w:rsidP="00765D63">
      <w:pPr>
        <w:pStyle w:val="ListParagraph"/>
        <w:numPr>
          <w:ilvl w:val="1"/>
          <w:numId w:val="60"/>
        </w:numPr>
        <w:tabs>
          <w:tab w:val="left" w:pos="7820"/>
        </w:tabs>
      </w:pPr>
      <w:r>
        <w:t>to identify where a packet was lost or delayed on a network</w:t>
      </w:r>
    </w:p>
    <w:p w14:paraId="52FB47A6" w14:textId="57F3424D" w:rsidR="00765D63" w:rsidRDefault="00765D63" w:rsidP="00765D63">
      <w:pPr>
        <w:pStyle w:val="ListParagraph"/>
        <w:numPr>
          <w:ilvl w:val="1"/>
          <w:numId w:val="60"/>
        </w:numPr>
        <w:tabs>
          <w:tab w:val="left" w:pos="7820"/>
        </w:tabs>
      </w:pPr>
      <w:r>
        <w:t>to display the IP address, default gateway, and DNS server address for a PC</w:t>
      </w:r>
    </w:p>
    <w:p w14:paraId="2A437305" w14:textId="77777777" w:rsidR="00EE4CCA" w:rsidRPr="00013DDF" w:rsidRDefault="00EE4CCA" w:rsidP="00EE4CCA">
      <w:pPr>
        <w:pStyle w:val="ListParagraph"/>
        <w:tabs>
          <w:tab w:val="left" w:pos="7820"/>
        </w:tabs>
        <w:ind w:left="1530"/>
        <w:rPr>
          <w:sz w:val="20"/>
        </w:rPr>
      </w:pPr>
    </w:p>
    <w:p w14:paraId="094402C4" w14:textId="77777777" w:rsidR="00B74B3C" w:rsidRDefault="00B74B3C" w:rsidP="00B74B3C">
      <w:pPr>
        <w:pStyle w:val="ListParagraph"/>
        <w:numPr>
          <w:ilvl w:val="0"/>
          <w:numId w:val="60"/>
        </w:numPr>
        <w:tabs>
          <w:tab w:val="left" w:pos="7820"/>
        </w:tabs>
      </w:pPr>
      <w:r>
        <w:t>Which subnet would include the address 192.168.1.96 as a usable host address?</w:t>
      </w:r>
    </w:p>
    <w:p w14:paraId="112ABF1F" w14:textId="77777777" w:rsidR="00B74B3C" w:rsidRDefault="00B74B3C" w:rsidP="00B74B3C">
      <w:pPr>
        <w:pStyle w:val="ListParagraph"/>
        <w:numPr>
          <w:ilvl w:val="1"/>
          <w:numId w:val="60"/>
        </w:numPr>
        <w:tabs>
          <w:tab w:val="left" w:pos="7820"/>
        </w:tabs>
      </w:pPr>
      <w:r>
        <w:t>192.168.1.64/26</w:t>
      </w:r>
    </w:p>
    <w:p w14:paraId="2FF2B84B" w14:textId="77777777" w:rsidR="00B74B3C" w:rsidRDefault="00B74B3C" w:rsidP="00B74B3C">
      <w:pPr>
        <w:pStyle w:val="ListParagraph"/>
        <w:numPr>
          <w:ilvl w:val="1"/>
          <w:numId w:val="60"/>
        </w:numPr>
        <w:tabs>
          <w:tab w:val="left" w:pos="7820"/>
        </w:tabs>
      </w:pPr>
      <w:r>
        <w:t>192.168.1.32/27</w:t>
      </w:r>
    </w:p>
    <w:p w14:paraId="0D94D949" w14:textId="77777777" w:rsidR="00B74B3C" w:rsidRDefault="00B74B3C" w:rsidP="00B74B3C">
      <w:pPr>
        <w:pStyle w:val="ListParagraph"/>
        <w:numPr>
          <w:ilvl w:val="1"/>
          <w:numId w:val="60"/>
        </w:numPr>
        <w:tabs>
          <w:tab w:val="left" w:pos="7820"/>
        </w:tabs>
      </w:pPr>
      <w:r>
        <w:t>192.168.1.32/28</w:t>
      </w:r>
    </w:p>
    <w:p w14:paraId="2260764D" w14:textId="63894BFA" w:rsidR="00B74B3C" w:rsidRDefault="00B74B3C" w:rsidP="00B74B3C">
      <w:pPr>
        <w:pStyle w:val="ListParagraph"/>
        <w:numPr>
          <w:ilvl w:val="1"/>
          <w:numId w:val="60"/>
        </w:numPr>
        <w:tabs>
          <w:tab w:val="left" w:pos="7820"/>
        </w:tabs>
      </w:pPr>
      <w:r>
        <w:t>192.168.1.64/29</w:t>
      </w:r>
    </w:p>
    <w:p w14:paraId="2534AC5C" w14:textId="77777777" w:rsidR="00EE4CCA" w:rsidRPr="00013DDF" w:rsidRDefault="00EE4CCA" w:rsidP="00EE4CCA">
      <w:pPr>
        <w:pStyle w:val="ListParagraph"/>
        <w:tabs>
          <w:tab w:val="left" w:pos="7820"/>
        </w:tabs>
        <w:ind w:left="1530"/>
        <w:rPr>
          <w:sz w:val="20"/>
        </w:rPr>
      </w:pPr>
    </w:p>
    <w:p w14:paraId="296BAF4F" w14:textId="77777777" w:rsidR="00B74B3C" w:rsidRDefault="00B74B3C" w:rsidP="00B74B3C">
      <w:pPr>
        <w:pStyle w:val="ListParagraph"/>
        <w:numPr>
          <w:ilvl w:val="0"/>
          <w:numId w:val="60"/>
        </w:numPr>
        <w:tabs>
          <w:tab w:val="left" w:pos="7820"/>
        </w:tabs>
      </w:pPr>
      <w:r>
        <w:t xml:space="preserve">A technician uses the </w:t>
      </w:r>
      <w:r>
        <w:rPr>
          <w:b/>
        </w:rPr>
        <w:t xml:space="preserve">ping 127.0.0.1 </w:t>
      </w:r>
      <w:r>
        <w:t>command. What is the technician testing?</w:t>
      </w:r>
    </w:p>
    <w:p w14:paraId="23312ABD" w14:textId="77777777" w:rsidR="00B74B3C" w:rsidRDefault="00B74B3C" w:rsidP="00B74B3C">
      <w:pPr>
        <w:pStyle w:val="ListParagraph"/>
        <w:numPr>
          <w:ilvl w:val="1"/>
          <w:numId w:val="60"/>
        </w:numPr>
        <w:tabs>
          <w:tab w:val="left" w:pos="7820"/>
        </w:tabs>
      </w:pPr>
      <w:r>
        <w:t>the TCP/IP stack on a network host</w:t>
      </w:r>
    </w:p>
    <w:p w14:paraId="3041619D" w14:textId="77777777" w:rsidR="00B74B3C" w:rsidRDefault="00B74B3C" w:rsidP="00B74B3C">
      <w:pPr>
        <w:pStyle w:val="ListParagraph"/>
        <w:numPr>
          <w:ilvl w:val="1"/>
          <w:numId w:val="60"/>
        </w:numPr>
        <w:tabs>
          <w:tab w:val="left" w:pos="7820"/>
        </w:tabs>
      </w:pPr>
      <w:r>
        <w:t>connectivity between two adjacent Cisco devices</w:t>
      </w:r>
    </w:p>
    <w:p w14:paraId="574A8C6A" w14:textId="77777777" w:rsidR="00B74B3C" w:rsidRDefault="00B74B3C" w:rsidP="00B74B3C">
      <w:pPr>
        <w:pStyle w:val="ListParagraph"/>
        <w:numPr>
          <w:ilvl w:val="1"/>
          <w:numId w:val="60"/>
        </w:numPr>
        <w:tabs>
          <w:tab w:val="left" w:pos="7820"/>
        </w:tabs>
      </w:pPr>
      <w:r>
        <w:t>connectivity between a PC and the default gateway</w:t>
      </w:r>
    </w:p>
    <w:p w14:paraId="61F9AA2E" w14:textId="4E9D675A" w:rsidR="00B74B3C" w:rsidRDefault="00B74B3C" w:rsidP="00B74B3C">
      <w:pPr>
        <w:pStyle w:val="ListParagraph"/>
        <w:numPr>
          <w:ilvl w:val="1"/>
          <w:numId w:val="60"/>
        </w:numPr>
        <w:tabs>
          <w:tab w:val="left" w:pos="7820"/>
        </w:tabs>
      </w:pPr>
      <w:r>
        <w:t>connectivity between two PCs on the same network</w:t>
      </w:r>
    </w:p>
    <w:p w14:paraId="38D6CCEF" w14:textId="7A37F3D4" w:rsidR="00765D63" w:rsidRDefault="00C31482" w:rsidP="00EE4CCA">
      <w:pPr>
        <w:pStyle w:val="ListParagraph"/>
        <w:numPr>
          <w:ilvl w:val="0"/>
          <w:numId w:val="60"/>
        </w:numPr>
        <w:tabs>
          <w:tab w:val="left" w:pos="7820"/>
        </w:tabs>
      </w:pPr>
      <w:r>
        <w:rPr>
          <w:noProof/>
        </w:rPr>
        <w:lastRenderedPageBreak/>
        <w:t xml:space="preserve">Refer to the exhibit. </w:t>
      </w:r>
      <w:r>
        <w:rPr>
          <w:noProof/>
        </w:rPr>
        <w:drawing>
          <wp:inline distT="0" distB="0" distL="0" distR="0" wp14:anchorId="4C4F7C1E" wp14:editId="22463598">
            <wp:extent cx="5038725" cy="3359150"/>
            <wp:effectExtent l="0" t="0" r="9525" b="0"/>
            <wp:docPr id="5" name="Picture 5" descr="https://assessment.netacad.net/assessment/images/i206397v1n2_206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ssessment.netacad.net/assessment/images/i206397v1n2_20639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8725" cy="3359150"/>
                    </a:xfrm>
                    <a:prstGeom prst="rect">
                      <a:avLst/>
                    </a:prstGeom>
                    <a:noFill/>
                    <a:ln>
                      <a:noFill/>
                    </a:ln>
                  </pic:spPr>
                </pic:pic>
              </a:graphicData>
            </a:graphic>
          </wp:inline>
        </w:drawing>
      </w:r>
      <w:r w:rsidR="00EE1C49">
        <w:rPr>
          <w:noProof/>
        </w:rPr>
        <w:br/>
        <w:t>Consider the IP address configuration shown from PC1. What is a description of the default gateway address?</w:t>
      </w:r>
    </w:p>
    <w:p w14:paraId="2943E0ED" w14:textId="07E4EA6F" w:rsidR="00C31482" w:rsidRDefault="00C31482" w:rsidP="00C31482">
      <w:pPr>
        <w:pStyle w:val="ListParagraph"/>
        <w:numPr>
          <w:ilvl w:val="1"/>
          <w:numId w:val="60"/>
        </w:numPr>
        <w:tabs>
          <w:tab w:val="left" w:pos="7820"/>
        </w:tabs>
      </w:pPr>
      <w:r>
        <w:rPr>
          <w:noProof/>
        </w:rPr>
        <w:t>IP address of the Router1 interface that connects the company to the Internet.</w:t>
      </w:r>
    </w:p>
    <w:p w14:paraId="1D697D95" w14:textId="31E56EA0" w:rsidR="00C31482" w:rsidRDefault="00C31482" w:rsidP="00C31482">
      <w:pPr>
        <w:pStyle w:val="ListParagraph"/>
        <w:numPr>
          <w:ilvl w:val="1"/>
          <w:numId w:val="60"/>
        </w:numPr>
        <w:tabs>
          <w:tab w:val="left" w:pos="7820"/>
        </w:tabs>
      </w:pPr>
      <w:r>
        <w:rPr>
          <w:noProof/>
        </w:rPr>
        <w:t>IP address of the Router1 interface that connects the PC1 LAN to Router1.</w:t>
      </w:r>
    </w:p>
    <w:p w14:paraId="34EA6B0B" w14:textId="3330C41D" w:rsidR="00C31482" w:rsidRDefault="00C31482" w:rsidP="00C31482">
      <w:pPr>
        <w:pStyle w:val="ListParagraph"/>
        <w:numPr>
          <w:ilvl w:val="1"/>
          <w:numId w:val="60"/>
        </w:numPr>
        <w:tabs>
          <w:tab w:val="left" w:pos="7820"/>
        </w:tabs>
      </w:pPr>
      <w:r>
        <w:rPr>
          <w:noProof/>
        </w:rPr>
        <w:t>IP address of Switch1 that connects PC1 to other devices on the same LAN.</w:t>
      </w:r>
    </w:p>
    <w:p w14:paraId="1C8672F4" w14:textId="422B5BAB" w:rsidR="00C31482" w:rsidRDefault="00C31482" w:rsidP="00C31482">
      <w:pPr>
        <w:pStyle w:val="ListParagraph"/>
        <w:numPr>
          <w:ilvl w:val="1"/>
          <w:numId w:val="60"/>
        </w:numPr>
        <w:tabs>
          <w:tab w:val="left" w:pos="7820"/>
        </w:tabs>
      </w:pPr>
      <w:r>
        <w:rPr>
          <w:noProof/>
        </w:rPr>
        <w:t>IP address of the ISP network device located in the cloud.</w:t>
      </w:r>
    </w:p>
    <w:p w14:paraId="14688644" w14:textId="77777777" w:rsidR="00EE4CCA" w:rsidRDefault="00EE4CCA" w:rsidP="00EE4CCA">
      <w:pPr>
        <w:pStyle w:val="ListParagraph"/>
        <w:tabs>
          <w:tab w:val="left" w:pos="7820"/>
        </w:tabs>
        <w:ind w:left="1530"/>
      </w:pPr>
    </w:p>
    <w:p w14:paraId="06E341AE" w14:textId="44B353CC" w:rsidR="00C31482" w:rsidRDefault="00C93423" w:rsidP="00C31482">
      <w:pPr>
        <w:pStyle w:val="ListParagraph"/>
        <w:numPr>
          <w:ilvl w:val="0"/>
          <w:numId w:val="60"/>
        </w:numPr>
        <w:tabs>
          <w:tab w:val="left" w:pos="7820"/>
        </w:tabs>
      </w:pPr>
      <w:r>
        <w:t>A network technician is attempting to configure an interface by entering the following command: SanJose(config)#</w:t>
      </w:r>
      <w:r>
        <w:rPr>
          <w:b/>
        </w:rPr>
        <w:t xml:space="preserve">ip address 192.168.2.1 255.255.255.0. </w:t>
      </w:r>
      <w:r>
        <w:t>The command is rejected by the device. What is the reason for this?</w:t>
      </w:r>
    </w:p>
    <w:p w14:paraId="2EA28FF4" w14:textId="0CEB557D" w:rsidR="00C93423" w:rsidRDefault="00C93423" w:rsidP="00C93423">
      <w:pPr>
        <w:pStyle w:val="ListParagraph"/>
        <w:numPr>
          <w:ilvl w:val="1"/>
          <w:numId w:val="60"/>
        </w:numPr>
        <w:tabs>
          <w:tab w:val="left" w:pos="7820"/>
        </w:tabs>
      </w:pPr>
      <w:r>
        <w:t>The command is being entered from the wrong mode of operation.</w:t>
      </w:r>
    </w:p>
    <w:p w14:paraId="3B3B5BF3" w14:textId="11D6B14E" w:rsidR="00C93423" w:rsidRDefault="00C93423" w:rsidP="00C93423">
      <w:pPr>
        <w:pStyle w:val="ListParagraph"/>
        <w:numPr>
          <w:ilvl w:val="1"/>
          <w:numId w:val="60"/>
        </w:numPr>
        <w:tabs>
          <w:tab w:val="left" w:pos="7820"/>
        </w:tabs>
      </w:pPr>
      <w:r>
        <w:t>The command syntax is wrong.</w:t>
      </w:r>
    </w:p>
    <w:p w14:paraId="745CC08B" w14:textId="03EF9C26" w:rsidR="00C93423" w:rsidRDefault="00C93423" w:rsidP="00C93423">
      <w:pPr>
        <w:pStyle w:val="ListParagraph"/>
        <w:numPr>
          <w:ilvl w:val="1"/>
          <w:numId w:val="60"/>
        </w:numPr>
        <w:tabs>
          <w:tab w:val="left" w:pos="7820"/>
        </w:tabs>
      </w:pPr>
      <w:r>
        <w:t>The subnet mask information is incorrect.</w:t>
      </w:r>
    </w:p>
    <w:p w14:paraId="1A46006D" w14:textId="19134531" w:rsidR="00C93423" w:rsidRDefault="00C93423" w:rsidP="00C93423">
      <w:pPr>
        <w:pStyle w:val="ListParagraph"/>
        <w:numPr>
          <w:ilvl w:val="1"/>
          <w:numId w:val="60"/>
        </w:numPr>
        <w:tabs>
          <w:tab w:val="left" w:pos="7820"/>
        </w:tabs>
      </w:pPr>
      <w:r>
        <w:t>The interface is shutdown and must be enabled before the device will accept the IP address.</w:t>
      </w:r>
    </w:p>
    <w:p w14:paraId="13522CC4" w14:textId="77777777" w:rsidR="00EE4CCA" w:rsidRDefault="00EE4CCA" w:rsidP="00EE4CCA">
      <w:pPr>
        <w:pStyle w:val="ListParagraph"/>
        <w:tabs>
          <w:tab w:val="left" w:pos="7820"/>
        </w:tabs>
        <w:ind w:left="1530"/>
      </w:pPr>
    </w:p>
    <w:p w14:paraId="0E744232" w14:textId="209E539E" w:rsidR="00C93423" w:rsidRDefault="00EE1C49" w:rsidP="00C93423">
      <w:pPr>
        <w:pStyle w:val="ListParagraph"/>
        <w:numPr>
          <w:ilvl w:val="0"/>
          <w:numId w:val="60"/>
        </w:numPr>
        <w:tabs>
          <w:tab w:val="left" w:pos="7820"/>
        </w:tabs>
      </w:pPr>
      <w:r>
        <w:t>A network administrator is troubleshooting connectivity issues on a server. Using a tester, the administrator notices that the signals generated by the server NIC are distorted and not usable. In which layer of the OSI model is the error categorized?</w:t>
      </w:r>
    </w:p>
    <w:p w14:paraId="74FA9189" w14:textId="47A6806A" w:rsidR="00EE1C49" w:rsidRDefault="00EE1C49" w:rsidP="00EE1C49">
      <w:pPr>
        <w:pStyle w:val="ListParagraph"/>
        <w:numPr>
          <w:ilvl w:val="1"/>
          <w:numId w:val="60"/>
        </w:numPr>
        <w:tabs>
          <w:tab w:val="left" w:pos="7820"/>
        </w:tabs>
      </w:pPr>
      <w:r>
        <w:t>presentation layer</w:t>
      </w:r>
    </w:p>
    <w:p w14:paraId="59993AFF" w14:textId="64E68C1A" w:rsidR="00EE1C49" w:rsidRDefault="00EE1C49" w:rsidP="00EE1C49">
      <w:pPr>
        <w:pStyle w:val="ListParagraph"/>
        <w:numPr>
          <w:ilvl w:val="1"/>
          <w:numId w:val="60"/>
        </w:numPr>
        <w:tabs>
          <w:tab w:val="left" w:pos="7820"/>
        </w:tabs>
      </w:pPr>
      <w:r>
        <w:t>network layer</w:t>
      </w:r>
    </w:p>
    <w:p w14:paraId="7B99BA74" w14:textId="0FA61EA4" w:rsidR="00EE1C49" w:rsidRDefault="00EE1C49" w:rsidP="00EE1C49">
      <w:pPr>
        <w:pStyle w:val="ListParagraph"/>
        <w:numPr>
          <w:ilvl w:val="1"/>
          <w:numId w:val="60"/>
        </w:numPr>
        <w:tabs>
          <w:tab w:val="left" w:pos="7820"/>
        </w:tabs>
      </w:pPr>
      <w:r>
        <w:t>physical layer</w:t>
      </w:r>
    </w:p>
    <w:p w14:paraId="72F23046" w14:textId="29A6DAA6" w:rsidR="00EE1C49" w:rsidRDefault="00EE1C49" w:rsidP="00EE1C49">
      <w:pPr>
        <w:pStyle w:val="ListParagraph"/>
        <w:numPr>
          <w:ilvl w:val="1"/>
          <w:numId w:val="60"/>
        </w:numPr>
        <w:tabs>
          <w:tab w:val="left" w:pos="7820"/>
        </w:tabs>
      </w:pPr>
      <w:r>
        <w:t>data link layer</w:t>
      </w:r>
    </w:p>
    <w:p w14:paraId="4D15CFD7" w14:textId="386235DC" w:rsidR="00EE1C49" w:rsidRDefault="00EE1C49" w:rsidP="00EE1C49">
      <w:pPr>
        <w:pStyle w:val="ListParagraph"/>
        <w:numPr>
          <w:ilvl w:val="0"/>
          <w:numId w:val="60"/>
        </w:numPr>
        <w:tabs>
          <w:tab w:val="left" w:pos="7820"/>
        </w:tabs>
      </w:pPr>
      <w:r>
        <w:lastRenderedPageBreak/>
        <w:t>Which connection provides a secure CLI session with encryption to a Cisco switch?</w:t>
      </w:r>
    </w:p>
    <w:p w14:paraId="2AB905A6" w14:textId="5BDCAF4B" w:rsidR="00EE1C49" w:rsidRDefault="00EE1C49" w:rsidP="00EE1C49">
      <w:pPr>
        <w:pStyle w:val="ListParagraph"/>
        <w:numPr>
          <w:ilvl w:val="1"/>
          <w:numId w:val="60"/>
        </w:numPr>
        <w:tabs>
          <w:tab w:val="left" w:pos="7820"/>
        </w:tabs>
      </w:pPr>
      <w:r>
        <w:t>a console connection</w:t>
      </w:r>
    </w:p>
    <w:p w14:paraId="3C3DBC25" w14:textId="157D7C09" w:rsidR="00EE1C49" w:rsidRDefault="00EE1C49" w:rsidP="00EE1C49">
      <w:pPr>
        <w:pStyle w:val="ListParagraph"/>
        <w:numPr>
          <w:ilvl w:val="1"/>
          <w:numId w:val="60"/>
        </w:numPr>
        <w:tabs>
          <w:tab w:val="left" w:pos="7820"/>
        </w:tabs>
      </w:pPr>
      <w:r>
        <w:t>an AUX connection</w:t>
      </w:r>
    </w:p>
    <w:p w14:paraId="0A0C2D6E" w14:textId="23C1E9F5" w:rsidR="00EE1C49" w:rsidRDefault="00EE1C49" w:rsidP="00EE1C49">
      <w:pPr>
        <w:pStyle w:val="ListParagraph"/>
        <w:numPr>
          <w:ilvl w:val="1"/>
          <w:numId w:val="60"/>
        </w:numPr>
        <w:tabs>
          <w:tab w:val="left" w:pos="7820"/>
        </w:tabs>
      </w:pPr>
      <w:r>
        <w:t>a Telnet connection</w:t>
      </w:r>
    </w:p>
    <w:p w14:paraId="6139322B" w14:textId="0638AF6C" w:rsidR="00EE1C49" w:rsidRDefault="00EE1C49" w:rsidP="00EE1C49">
      <w:pPr>
        <w:pStyle w:val="ListParagraph"/>
        <w:numPr>
          <w:ilvl w:val="1"/>
          <w:numId w:val="60"/>
        </w:numPr>
        <w:tabs>
          <w:tab w:val="left" w:pos="7820"/>
        </w:tabs>
      </w:pPr>
      <w:r>
        <w:t>an SSH connection</w:t>
      </w:r>
    </w:p>
    <w:p w14:paraId="47AE7689" w14:textId="77777777" w:rsidR="00EE4CCA" w:rsidRPr="00013DDF" w:rsidRDefault="00EE4CCA" w:rsidP="00EE4CCA">
      <w:pPr>
        <w:pStyle w:val="ListParagraph"/>
        <w:tabs>
          <w:tab w:val="left" w:pos="7820"/>
        </w:tabs>
        <w:ind w:left="1530"/>
        <w:rPr>
          <w:sz w:val="20"/>
        </w:rPr>
      </w:pPr>
    </w:p>
    <w:p w14:paraId="22F99525" w14:textId="4C1CC1F1" w:rsidR="00EE1C49" w:rsidRDefault="00EE1C49" w:rsidP="00EE1C49">
      <w:pPr>
        <w:pStyle w:val="ListParagraph"/>
        <w:numPr>
          <w:ilvl w:val="0"/>
          <w:numId w:val="60"/>
        </w:numPr>
        <w:tabs>
          <w:tab w:val="left" w:pos="7820"/>
        </w:tabs>
      </w:pPr>
      <w:r>
        <w:t xml:space="preserve">Refer to the exhibit. </w:t>
      </w:r>
      <w:r>
        <w:br/>
      </w:r>
      <w:r>
        <w:rPr>
          <w:noProof/>
        </w:rPr>
        <w:drawing>
          <wp:inline distT="0" distB="0" distL="0" distR="0" wp14:anchorId="561CCC6E" wp14:editId="68C4DAB1">
            <wp:extent cx="2933700" cy="523875"/>
            <wp:effectExtent l="0" t="0" r="0" b="9525"/>
            <wp:docPr id="6" name="Picture 6" descr="https://assessment.netacad.net/assessment/images/i208399v1n1_Question%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ssessment.netacad.net/assessment/images/i208399v1n1_Question%2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0" cy="523875"/>
                    </a:xfrm>
                    <a:prstGeom prst="rect">
                      <a:avLst/>
                    </a:prstGeom>
                    <a:noFill/>
                    <a:ln>
                      <a:noFill/>
                    </a:ln>
                  </pic:spPr>
                </pic:pic>
              </a:graphicData>
            </a:graphic>
          </wp:inline>
        </w:drawing>
      </w:r>
      <w:r>
        <w:br/>
        <w:t>An administrator is trying to configure the switch but receives the error message that is displayed in the exhibit. What is the problem?</w:t>
      </w:r>
    </w:p>
    <w:p w14:paraId="477E6C92" w14:textId="39FDF79C" w:rsidR="00EE1C49" w:rsidRDefault="00EE1C49" w:rsidP="00EE1C49">
      <w:pPr>
        <w:pStyle w:val="ListParagraph"/>
        <w:numPr>
          <w:ilvl w:val="1"/>
          <w:numId w:val="60"/>
        </w:numPr>
        <w:tabs>
          <w:tab w:val="left" w:pos="7820"/>
        </w:tabs>
      </w:pPr>
      <w:r>
        <w:t xml:space="preserve">The entire command, </w:t>
      </w:r>
      <w:r>
        <w:rPr>
          <w:b/>
        </w:rPr>
        <w:t>configure terminal</w:t>
      </w:r>
      <w:r>
        <w:t>, must be used</w:t>
      </w:r>
    </w:p>
    <w:p w14:paraId="5F10F6A2" w14:textId="07C59651" w:rsidR="00EE1C49" w:rsidRDefault="00EE1C49" w:rsidP="00EE1C49">
      <w:pPr>
        <w:pStyle w:val="ListParagraph"/>
        <w:numPr>
          <w:ilvl w:val="1"/>
          <w:numId w:val="60"/>
        </w:numPr>
        <w:tabs>
          <w:tab w:val="left" w:pos="7820"/>
        </w:tabs>
      </w:pPr>
      <w:r>
        <w:t>The administrator is already in global configuration mode</w:t>
      </w:r>
    </w:p>
    <w:p w14:paraId="42245DF8" w14:textId="30FAE28A" w:rsidR="00EE1C49" w:rsidRDefault="00EE1C49" w:rsidP="00EE1C49">
      <w:pPr>
        <w:pStyle w:val="ListParagraph"/>
        <w:numPr>
          <w:ilvl w:val="1"/>
          <w:numId w:val="60"/>
        </w:numPr>
        <w:tabs>
          <w:tab w:val="left" w:pos="7820"/>
        </w:tabs>
      </w:pPr>
      <w:r>
        <w:t>The administrator must first enter privileged EXEC mode before issuing the command</w:t>
      </w:r>
    </w:p>
    <w:p w14:paraId="23D19E4D" w14:textId="1ABA0909" w:rsidR="00EE1C49" w:rsidRDefault="00EE1C49" w:rsidP="00EE1C49">
      <w:pPr>
        <w:pStyle w:val="ListParagraph"/>
        <w:numPr>
          <w:ilvl w:val="1"/>
          <w:numId w:val="60"/>
        </w:numPr>
        <w:tabs>
          <w:tab w:val="left" w:pos="7820"/>
        </w:tabs>
      </w:pPr>
      <w:r>
        <w:t>The administrator must connect via the console port to access global configuration mode</w:t>
      </w:r>
    </w:p>
    <w:p w14:paraId="6DF9575D" w14:textId="77777777" w:rsidR="00EE4CCA" w:rsidRPr="00013DDF" w:rsidRDefault="00EE4CCA" w:rsidP="00EE4CCA">
      <w:pPr>
        <w:pStyle w:val="ListParagraph"/>
        <w:tabs>
          <w:tab w:val="left" w:pos="7820"/>
        </w:tabs>
        <w:ind w:left="1530"/>
        <w:rPr>
          <w:sz w:val="20"/>
        </w:rPr>
      </w:pPr>
    </w:p>
    <w:p w14:paraId="040FBC7B" w14:textId="71CA3A8B" w:rsidR="00EE1C49" w:rsidRDefault="00EE1C49" w:rsidP="00EE1C49">
      <w:pPr>
        <w:pStyle w:val="ListParagraph"/>
        <w:numPr>
          <w:ilvl w:val="0"/>
          <w:numId w:val="60"/>
        </w:numPr>
        <w:tabs>
          <w:tab w:val="left" w:pos="7820"/>
        </w:tabs>
      </w:pPr>
      <w:r>
        <w:t>Which keys act as a hot key combination that is used to interrupt an IOS process?</w:t>
      </w:r>
    </w:p>
    <w:p w14:paraId="7634CD12" w14:textId="3DE8B3AB" w:rsidR="00EE1C49" w:rsidRDefault="00EE1C49" w:rsidP="00EE1C49">
      <w:pPr>
        <w:pStyle w:val="ListParagraph"/>
        <w:numPr>
          <w:ilvl w:val="1"/>
          <w:numId w:val="60"/>
        </w:numPr>
        <w:tabs>
          <w:tab w:val="left" w:pos="7820"/>
        </w:tabs>
      </w:pPr>
      <w:r>
        <w:t>Ctrl-Shift-X</w:t>
      </w:r>
    </w:p>
    <w:p w14:paraId="23416DA1" w14:textId="4CF9BEDB" w:rsidR="00EE1C49" w:rsidRDefault="00EE1C49" w:rsidP="00EE1C49">
      <w:pPr>
        <w:pStyle w:val="ListParagraph"/>
        <w:numPr>
          <w:ilvl w:val="1"/>
          <w:numId w:val="60"/>
        </w:numPr>
        <w:tabs>
          <w:tab w:val="left" w:pos="7820"/>
        </w:tabs>
      </w:pPr>
      <w:r>
        <w:t>Ctrl-Shift-6</w:t>
      </w:r>
    </w:p>
    <w:p w14:paraId="241BAC74" w14:textId="259C534D" w:rsidR="00EE1C49" w:rsidRDefault="00EE1C49" w:rsidP="00EE1C49">
      <w:pPr>
        <w:pStyle w:val="ListParagraph"/>
        <w:numPr>
          <w:ilvl w:val="1"/>
          <w:numId w:val="60"/>
        </w:numPr>
        <w:tabs>
          <w:tab w:val="left" w:pos="7820"/>
        </w:tabs>
      </w:pPr>
      <w:r>
        <w:t>Ctrl-Z</w:t>
      </w:r>
    </w:p>
    <w:p w14:paraId="7934759B" w14:textId="48D773AB" w:rsidR="00EE1C49" w:rsidRDefault="00EE1C49" w:rsidP="00EE1C49">
      <w:pPr>
        <w:pStyle w:val="ListParagraph"/>
        <w:numPr>
          <w:ilvl w:val="1"/>
          <w:numId w:val="60"/>
        </w:numPr>
        <w:tabs>
          <w:tab w:val="left" w:pos="7820"/>
        </w:tabs>
      </w:pPr>
      <w:r>
        <w:t>Ctrl-C</w:t>
      </w:r>
    </w:p>
    <w:p w14:paraId="0C7D520C" w14:textId="77777777" w:rsidR="00EE4CCA" w:rsidRDefault="00EE4CCA" w:rsidP="00EE4CCA">
      <w:pPr>
        <w:pStyle w:val="ListParagraph"/>
        <w:tabs>
          <w:tab w:val="left" w:pos="7820"/>
        </w:tabs>
        <w:ind w:left="1530"/>
      </w:pPr>
    </w:p>
    <w:p w14:paraId="3C6661F9" w14:textId="0ED53064" w:rsidR="00EE1C49" w:rsidRDefault="00EE1C49" w:rsidP="00EE1C49">
      <w:pPr>
        <w:pStyle w:val="ListParagraph"/>
        <w:numPr>
          <w:ilvl w:val="0"/>
          <w:numId w:val="60"/>
        </w:numPr>
        <w:tabs>
          <w:tab w:val="left" w:pos="7820"/>
        </w:tabs>
      </w:pPr>
      <w:r>
        <w:t>Refer to the exhibit.</w:t>
      </w:r>
      <w:r>
        <w:br/>
      </w:r>
      <w:r>
        <w:rPr>
          <w:noProof/>
        </w:rPr>
        <w:drawing>
          <wp:inline distT="0" distB="0" distL="0" distR="0" wp14:anchorId="0A4ECDE6" wp14:editId="08E16505">
            <wp:extent cx="4638675" cy="2238375"/>
            <wp:effectExtent l="0" t="0" r="9525" b="9525"/>
            <wp:docPr id="8" name="Picture 8" descr="https://assessment.netacad.net/assessment/images/i275390v1n1_2082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ssessment.netacad.net/assessment/images/i275390v1n1_208237.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8675" cy="2238375"/>
                    </a:xfrm>
                    <a:prstGeom prst="rect">
                      <a:avLst/>
                    </a:prstGeom>
                    <a:noFill/>
                    <a:ln>
                      <a:noFill/>
                    </a:ln>
                  </pic:spPr>
                </pic:pic>
              </a:graphicData>
            </a:graphic>
          </wp:inline>
        </w:drawing>
      </w:r>
      <w:r>
        <w:br/>
        <w:t>A network administrator is configuring access control to switch SW1. If the administrator uses Telnet to connect to the switch, which password is needed to access user EXEC mode?</w:t>
      </w:r>
    </w:p>
    <w:p w14:paraId="23AE2B7F" w14:textId="6B82CBDD" w:rsidR="00EE1C49" w:rsidRDefault="00EE1C49" w:rsidP="00EE1C49">
      <w:pPr>
        <w:pStyle w:val="ListParagraph"/>
        <w:numPr>
          <w:ilvl w:val="1"/>
          <w:numId w:val="60"/>
        </w:numPr>
        <w:tabs>
          <w:tab w:val="left" w:pos="7820"/>
        </w:tabs>
      </w:pPr>
      <w:r>
        <w:t>letmein</w:t>
      </w:r>
    </w:p>
    <w:p w14:paraId="13D3D373" w14:textId="130157F3" w:rsidR="00EE1C49" w:rsidRDefault="00EE1C49" w:rsidP="00EE1C49">
      <w:pPr>
        <w:pStyle w:val="ListParagraph"/>
        <w:numPr>
          <w:ilvl w:val="1"/>
          <w:numId w:val="60"/>
        </w:numPr>
        <w:tabs>
          <w:tab w:val="left" w:pos="7820"/>
        </w:tabs>
      </w:pPr>
      <w:r>
        <w:t>secretin</w:t>
      </w:r>
    </w:p>
    <w:p w14:paraId="3597C0D9" w14:textId="18CC8F74" w:rsidR="00EE1C49" w:rsidRDefault="00EE1C49" w:rsidP="00EE1C49">
      <w:pPr>
        <w:pStyle w:val="ListParagraph"/>
        <w:numPr>
          <w:ilvl w:val="1"/>
          <w:numId w:val="60"/>
        </w:numPr>
        <w:tabs>
          <w:tab w:val="left" w:pos="7820"/>
        </w:tabs>
      </w:pPr>
      <w:r>
        <w:t>lineconin</w:t>
      </w:r>
    </w:p>
    <w:p w14:paraId="7AA813B4" w14:textId="2B27E2BB" w:rsidR="00EE1C49" w:rsidRDefault="00EE1C49" w:rsidP="00EE1C49">
      <w:pPr>
        <w:pStyle w:val="ListParagraph"/>
        <w:numPr>
          <w:ilvl w:val="1"/>
          <w:numId w:val="60"/>
        </w:numPr>
        <w:tabs>
          <w:tab w:val="left" w:pos="7820"/>
        </w:tabs>
      </w:pPr>
      <w:r>
        <w:t>linevtyin</w:t>
      </w:r>
    </w:p>
    <w:p w14:paraId="287C0BF9" w14:textId="6E4E7B00" w:rsidR="00EE1C49" w:rsidRDefault="00B74B3C" w:rsidP="00EE1C49">
      <w:pPr>
        <w:pStyle w:val="ListParagraph"/>
        <w:numPr>
          <w:ilvl w:val="0"/>
          <w:numId w:val="60"/>
        </w:numPr>
        <w:tabs>
          <w:tab w:val="left" w:pos="7820"/>
        </w:tabs>
      </w:pPr>
      <w:r>
        <w:lastRenderedPageBreak/>
        <w:t xml:space="preserve">A network administrator enters the </w:t>
      </w:r>
      <w:r>
        <w:rPr>
          <w:b/>
        </w:rPr>
        <w:t>service password-encryption</w:t>
      </w:r>
      <w:r>
        <w:t xml:space="preserve"> command into the configuration mode of a router. What does this command accomplish?</w:t>
      </w:r>
    </w:p>
    <w:p w14:paraId="53D18FE2" w14:textId="39186A61" w:rsidR="00B74B3C" w:rsidRDefault="00B74B3C" w:rsidP="00B74B3C">
      <w:pPr>
        <w:pStyle w:val="ListParagraph"/>
        <w:numPr>
          <w:ilvl w:val="1"/>
          <w:numId w:val="60"/>
        </w:numPr>
        <w:tabs>
          <w:tab w:val="left" w:pos="7820"/>
        </w:tabs>
      </w:pPr>
      <w:r>
        <w:t>encrypts passwords as they are transmitted across serial WAN links</w:t>
      </w:r>
    </w:p>
    <w:p w14:paraId="3599B2A3" w14:textId="5FC86649" w:rsidR="00B74B3C" w:rsidRDefault="00B74B3C" w:rsidP="00B74B3C">
      <w:pPr>
        <w:pStyle w:val="ListParagraph"/>
        <w:numPr>
          <w:ilvl w:val="1"/>
          <w:numId w:val="60"/>
        </w:numPr>
        <w:tabs>
          <w:tab w:val="left" w:pos="7820"/>
        </w:tabs>
      </w:pPr>
      <w:r>
        <w:t>prevents someone from viewing the running configuration passwords</w:t>
      </w:r>
    </w:p>
    <w:p w14:paraId="0879E926" w14:textId="6FF5A91A" w:rsidR="00B74B3C" w:rsidRDefault="00B74B3C" w:rsidP="00B74B3C">
      <w:pPr>
        <w:pStyle w:val="ListParagraph"/>
        <w:numPr>
          <w:ilvl w:val="1"/>
          <w:numId w:val="60"/>
        </w:numPr>
        <w:tabs>
          <w:tab w:val="left" w:pos="7820"/>
        </w:tabs>
      </w:pPr>
      <w:r>
        <w:t xml:space="preserve">enables a strong encryption algorithm for the </w:t>
      </w:r>
      <w:r>
        <w:rPr>
          <w:b/>
        </w:rPr>
        <w:t>enable secret password</w:t>
      </w:r>
      <w:r>
        <w:t xml:space="preserve"> command</w:t>
      </w:r>
    </w:p>
    <w:p w14:paraId="3C30F35C" w14:textId="25E95F0B" w:rsidR="00B74B3C" w:rsidRDefault="00B74B3C" w:rsidP="00B74B3C">
      <w:pPr>
        <w:pStyle w:val="ListParagraph"/>
        <w:numPr>
          <w:ilvl w:val="1"/>
          <w:numId w:val="60"/>
        </w:numPr>
        <w:tabs>
          <w:tab w:val="left" w:pos="7820"/>
        </w:tabs>
      </w:pPr>
      <w:r>
        <w:t>automatically encrypts passwords in configuration files that are currently stored in NVRAM</w:t>
      </w:r>
    </w:p>
    <w:p w14:paraId="04EFEF48" w14:textId="77777777" w:rsidR="00EE4CCA" w:rsidRDefault="00EE4CCA" w:rsidP="00EE4CCA">
      <w:pPr>
        <w:pStyle w:val="ListParagraph"/>
        <w:tabs>
          <w:tab w:val="left" w:pos="7820"/>
        </w:tabs>
        <w:ind w:left="1530"/>
      </w:pPr>
    </w:p>
    <w:p w14:paraId="64B14EA4" w14:textId="34FA0138" w:rsidR="00B74B3C" w:rsidRDefault="00652883" w:rsidP="00B74B3C">
      <w:pPr>
        <w:pStyle w:val="ListParagraph"/>
        <w:numPr>
          <w:ilvl w:val="0"/>
          <w:numId w:val="60"/>
        </w:numPr>
        <w:tabs>
          <w:tab w:val="left" w:pos="7820"/>
        </w:tabs>
      </w:pPr>
      <w:r>
        <w:t>What is the purpose of the SVI on a Cisco switch?</w:t>
      </w:r>
    </w:p>
    <w:p w14:paraId="760D81DB" w14:textId="1916267E" w:rsidR="00652883" w:rsidRDefault="00652883" w:rsidP="00652883">
      <w:pPr>
        <w:pStyle w:val="ListParagraph"/>
        <w:numPr>
          <w:ilvl w:val="1"/>
          <w:numId w:val="60"/>
        </w:numPr>
        <w:tabs>
          <w:tab w:val="left" w:pos="7820"/>
        </w:tabs>
      </w:pPr>
      <w:r>
        <w:t>provides a physical interface for remote access to the switch</w:t>
      </w:r>
    </w:p>
    <w:p w14:paraId="23DC5176" w14:textId="0833D8D0" w:rsidR="00652883" w:rsidRDefault="00652883" w:rsidP="00652883">
      <w:pPr>
        <w:pStyle w:val="ListParagraph"/>
        <w:numPr>
          <w:ilvl w:val="1"/>
          <w:numId w:val="60"/>
        </w:numPr>
        <w:tabs>
          <w:tab w:val="left" w:pos="7820"/>
        </w:tabs>
      </w:pPr>
      <w:r>
        <w:t>provides a faster method for switching traffic between ports on the switch</w:t>
      </w:r>
    </w:p>
    <w:p w14:paraId="5D0840BF" w14:textId="26C36488" w:rsidR="00652883" w:rsidRDefault="00652883" w:rsidP="00652883">
      <w:pPr>
        <w:pStyle w:val="ListParagraph"/>
        <w:numPr>
          <w:ilvl w:val="1"/>
          <w:numId w:val="60"/>
        </w:numPr>
        <w:tabs>
          <w:tab w:val="left" w:pos="7820"/>
        </w:tabs>
      </w:pPr>
      <w:r>
        <w:t>adds Layer 4 connectivity between VLANs</w:t>
      </w:r>
    </w:p>
    <w:p w14:paraId="04682C71" w14:textId="7686C36F" w:rsidR="00652883" w:rsidRDefault="00652883" w:rsidP="00652883">
      <w:pPr>
        <w:pStyle w:val="ListParagraph"/>
        <w:numPr>
          <w:ilvl w:val="1"/>
          <w:numId w:val="60"/>
        </w:numPr>
        <w:tabs>
          <w:tab w:val="left" w:pos="7820"/>
        </w:tabs>
      </w:pPr>
      <w:r>
        <w:t>provides a virtual interface for remote access to the switch</w:t>
      </w:r>
    </w:p>
    <w:p w14:paraId="2B0462D3" w14:textId="77777777" w:rsidR="00EE4CCA" w:rsidRDefault="00EE4CCA" w:rsidP="00EE4CCA">
      <w:pPr>
        <w:pStyle w:val="ListParagraph"/>
        <w:tabs>
          <w:tab w:val="left" w:pos="7820"/>
        </w:tabs>
        <w:ind w:left="1530"/>
      </w:pPr>
    </w:p>
    <w:p w14:paraId="0F42B3BE" w14:textId="3FBA852D" w:rsidR="00652883" w:rsidRDefault="00652883" w:rsidP="00652883">
      <w:pPr>
        <w:pStyle w:val="ListParagraph"/>
        <w:numPr>
          <w:ilvl w:val="0"/>
          <w:numId w:val="60"/>
        </w:numPr>
        <w:tabs>
          <w:tab w:val="left" w:pos="7820"/>
        </w:tabs>
      </w:pPr>
      <w:r>
        <w:t>What PDU is associated with the transport layer?</w:t>
      </w:r>
    </w:p>
    <w:p w14:paraId="7193E9EF" w14:textId="1840A6A0" w:rsidR="00652883" w:rsidRDefault="00652883" w:rsidP="00652883">
      <w:pPr>
        <w:pStyle w:val="ListParagraph"/>
        <w:numPr>
          <w:ilvl w:val="1"/>
          <w:numId w:val="60"/>
        </w:numPr>
        <w:tabs>
          <w:tab w:val="left" w:pos="7820"/>
        </w:tabs>
      </w:pPr>
      <w:r>
        <w:t>segment</w:t>
      </w:r>
    </w:p>
    <w:p w14:paraId="03450532" w14:textId="59ACD0D1" w:rsidR="00652883" w:rsidRDefault="00652883" w:rsidP="00652883">
      <w:pPr>
        <w:pStyle w:val="ListParagraph"/>
        <w:numPr>
          <w:ilvl w:val="1"/>
          <w:numId w:val="60"/>
        </w:numPr>
        <w:tabs>
          <w:tab w:val="left" w:pos="7820"/>
        </w:tabs>
      </w:pPr>
      <w:r>
        <w:t>packet</w:t>
      </w:r>
    </w:p>
    <w:p w14:paraId="55D3C2E2" w14:textId="79C7EF92" w:rsidR="00652883" w:rsidRDefault="00652883" w:rsidP="00652883">
      <w:pPr>
        <w:pStyle w:val="ListParagraph"/>
        <w:numPr>
          <w:ilvl w:val="1"/>
          <w:numId w:val="60"/>
        </w:numPr>
        <w:tabs>
          <w:tab w:val="left" w:pos="7820"/>
        </w:tabs>
      </w:pPr>
      <w:r>
        <w:t>frame</w:t>
      </w:r>
    </w:p>
    <w:p w14:paraId="063EB6CB" w14:textId="6BD27FE7" w:rsidR="00652883" w:rsidRDefault="00652883" w:rsidP="00652883">
      <w:pPr>
        <w:pStyle w:val="ListParagraph"/>
        <w:numPr>
          <w:ilvl w:val="1"/>
          <w:numId w:val="60"/>
        </w:numPr>
        <w:tabs>
          <w:tab w:val="left" w:pos="7820"/>
        </w:tabs>
      </w:pPr>
      <w:r>
        <w:t>bits</w:t>
      </w:r>
    </w:p>
    <w:p w14:paraId="0581A9AC" w14:textId="77777777" w:rsidR="00EE4CCA" w:rsidRDefault="00EE4CCA" w:rsidP="00EE4CCA">
      <w:pPr>
        <w:pStyle w:val="ListParagraph"/>
        <w:tabs>
          <w:tab w:val="left" w:pos="7820"/>
        </w:tabs>
        <w:ind w:left="1530"/>
      </w:pPr>
    </w:p>
    <w:p w14:paraId="14803498" w14:textId="42FA436E" w:rsidR="00652883" w:rsidRDefault="00652883" w:rsidP="00652883">
      <w:pPr>
        <w:pStyle w:val="ListParagraph"/>
        <w:numPr>
          <w:ilvl w:val="0"/>
          <w:numId w:val="60"/>
        </w:numPr>
        <w:tabs>
          <w:tab w:val="left" w:pos="7820"/>
        </w:tabs>
      </w:pPr>
      <w:r>
        <w:t>What type of communication medium is used with a wireless LAN connection?</w:t>
      </w:r>
    </w:p>
    <w:p w14:paraId="15F9A190" w14:textId="64673A6A" w:rsidR="00652883" w:rsidRDefault="00652883" w:rsidP="00652883">
      <w:pPr>
        <w:pStyle w:val="ListParagraph"/>
        <w:numPr>
          <w:ilvl w:val="1"/>
          <w:numId w:val="60"/>
        </w:numPr>
        <w:tabs>
          <w:tab w:val="left" w:pos="7820"/>
        </w:tabs>
      </w:pPr>
      <w:r>
        <w:t>fiber</w:t>
      </w:r>
    </w:p>
    <w:p w14:paraId="6738EB7E" w14:textId="527D623D" w:rsidR="00652883" w:rsidRDefault="00652883" w:rsidP="00652883">
      <w:pPr>
        <w:pStyle w:val="ListParagraph"/>
        <w:numPr>
          <w:ilvl w:val="1"/>
          <w:numId w:val="60"/>
        </w:numPr>
        <w:tabs>
          <w:tab w:val="left" w:pos="7820"/>
        </w:tabs>
      </w:pPr>
      <w:r>
        <w:t>radio waves</w:t>
      </w:r>
    </w:p>
    <w:p w14:paraId="2F2EA676" w14:textId="44121319" w:rsidR="00652883" w:rsidRDefault="00652883" w:rsidP="00652883">
      <w:pPr>
        <w:pStyle w:val="ListParagraph"/>
        <w:numPr>
          <w:ilvl w:val="1"/>
          <w:numId w:val="60"/>
        </w:numPr>
        <w:tabs>
          <w:tab w:val="left" w:pos="7820"/>
        </w:tabs>
      </w:pPr>
      <w:r>
        <w:t>microwave</w:t>
      </w:r>
    </w:p>
    <w:p w14:paraId="04736F84" w14:textId="4C167907" w:rsidR="00652883" w:rsidRDefault="00652883" w:rsidP="00652883">
      <w:pPr>
        <w:pStyle w:val="ListParagraph"/>
        <w:numPr>
          <w:ilvl w:val="1"/>
          <w:numId w:val="60"/>
        </w:numPr>
        <w:tabs>
          <w:tab w:val="left" w:pos="7820"/>
        </w:tabs>
      </w:pPr>
      <w:r>
        <w:t>UTP</w:t>
      </w:r>
    </w:p>
    <w:p w14:paraId="152DDBAF" w14:textId="77777777" w:rsidR="00EE4CCA" w:rsidRPr="00013DDF" w:rsidRDefault="00EE4CCA" w:rsidP="00EE4CCA">
      <w:pPr>
        <w:pStyle w:val="ListParagraph"/>
        <w:tabs>
          <w:tab w:val="left" w:pos="7820"/>
        </w:tabs>
        <w:ind w:left="1530"/>
        <w:rPr>
          <w:sz w:val="20"/>
        </w:rPr>
      </w:pPr>
    </w:p>
    <w:p w14:paraId="0E2D743A" w14:textId="29018558" w:rsidR="00652883" w:rsidRDefault="00C9126E" w:rsidP="00652883">
      <w:pPr>
        <w:pStyle w:val="ListParagraph"/>
        <w:numPr>
          <w:ilvl w:val="0"/>
          <w:numId w:val="60"/>
        </w:numPr>
        <w:tabs>
          <w:tab w:val="left" w:pos="7820"/>
        </w:tabs>
      </w:pPr>
      <w:r>
        <w:t>A technician has been asked to develop a physical topology for a network that provides a high level of redundancy. Which physical topology requires that every node is attached to every other node on the network?</w:t>
      </w:r>
    </w:p>
    <w:p w14:paraId="3A6545AE" w14:textId="2526F97A" w:rsidR="00C9126E" w:rsidRDefault="00C9126E" w:rsidP="00C9126E">
      <w:pPr>
        <w:pStyle w:val="ListParagraph"/>
        <w:numPr>
          <w:ilvl w:val="1"/>
          <w:numId w:val="60"/>
        </w:numPr>
        <w:tabs>
          <w:tab w:val="left" w:pos="7820"/>
        </w:tabs>
      </w:pPr>
      <w:r>
        <w:t>bus</w:t>
      </w:r>
    </w:p>
    <w:p w14:paraId="633D9236" w14:textId="279FD587" w:rsidR="00C9126E" w:rsidRDefault="00C9126E" w:rsidP="00C9126E">
      <w:pPr>
        <w:pStyle w:val="ListParagraph"/>
        <w:numPr>
          <w:ilvl w:val="1"/>
          <w:numId w:val="60"/>
        </w:numPr>
        <w:tabs>
          <w:tab w:val="left" w:pos="7820"/>
        </w:tabs>
      </w:pPr>
      <w:r>
        <w:t>hierarchical</w:t>
      </w:r>
    </w:p>
    <w:p w14:paraId="39CF5AE9" w14:textId="4760E9A0" w:rsidR="00C9126E" w:rsidRDefault="00C9126E" w:rsidP="00C9126E">
      <w:pPr>
        <w:pStyle w:val="ListParagraph"/>
        <w:numPr>
          <w:ilvl w:val="1"/>
          <w:numId w:val="60"/>
        </w:numPr>
        <w:tabs>
          <w:tab w:val="left" w:pos="7820"/>
        </w:tabs>
      </w:pPr>
      <w:r>
        <w:t>mesh</w:t>
      </w:r>
    </w:p>
    <w:p w14:paraId="6BEF70DF" w14:textId="2C2E9F32" w:rsidR="00C9126E" w:rsidRDefault="00C9126E" w:rsidP="00C9126E">
      <w:pPr>
        <w:pStyle w:val="ListParagraph"/>
        <w:numPr>
          <w:ilvl w:val="1"/>
          <w:numId w:val="60"/>
        </w:numPr>
        <w:tabs>
          <w:tab w:val="left" w:pos="7820"/>
        </w:tabs>
      </w:pPr>
      <w:r>
        <w:t>ring</w:t>
      </w:r>
    </w:p>
    <w:p w14:paraId="139E13F6" w14:textId="77777777" w:rsidR="00EE4CCA" w:rsidRPr="00013DDF" w:rsidRDefault="00EE4CCA" w:rsidP="00EE4CCA">
      <w:pPr>
        <w:pStyle w:val="ListParagraph"/>
        <w:tabs>
          <w:tab w:val="left" w:pos="7820"/>
        </w:tabs>
        <w:ind w:left="1530"/>
        <w:rPr>
          <w:sz w:val="20"/>
        </w:rPr>
      </w:pPr>
    </w:p>
    <w:p w14:paraId="774D99E5" w14:textId="271B6038" w:rsidR="00C9126E" w:rsidRDefault="00C9126E" w:rsidP="00C9126E">
      <w:pPr>
        <w:pStyle w:val="ListParagraph"/>
        <w:numPr>
          <w:ilvl w:val="0"/>
          <w:numId w:val="60"/>
        </w:numPr>
        <w:tabs>
          <w:tab w:val="left" w:pos="7820"/>
        </w:tabs>
      </w:pPr>
      <w:r>
        <w:t>What type of communication rule would best describe CSMA/CD?</w:t>
      </w:r>
    </w:p>
    <w:p w14:paraId="6047145E" w14:textId="500E8D16" w:rsidR="00C9126E" w:rsidRDefault="00C9126E" w:rsidP="00C9126E">
      <w:pPr>
        <w:pStyle w:val="ListParagraph"/>
        <w:numPr>
          <w:ilvl w:val="1"/>
          <w:numId w:val="60"/>
        </w:numPr>
        <w:tabs>
          <w:tab w:val="left" w:pos="7820"/>
        </w:tabs>
      </w:pPr>
      <w:r>
        <w:t>access method</w:t>
      </w:r>
    </w:p>
    <w:p w14:paraId="59475B29" w14:textId="5B33A302" w:rsidR="00C9126E" w:rsidRDefault="00C9126E" w:rsidP="00C9126E">
      <w:pPr>
        <w:pStyle w:val="ListParagraph"/>
        <w:numPr>
          <w:ilvl w:val="1"/>
          <w:numId w:val="60"/>
        </w:numPr>
        <w:tabs>
          <w:tab w:val="left" w:pos="7820"/>
        </w:tabs>
      </w:pPr>
      <w:r>
        <w:t>flow control</w:t>
      </w:r>
    </w:p>
    <w:p w14:paraId="6701582B" w14:textId="24EA1CEC" w:rsidR="00C9126E" w:rsidRDefault="00C9126E" w:rsidP="00C9126E">
      <w:pPr>
        <w:pStyle w:val="ListParagraph"/>
        <w:numPr>
          <w:ilvl w:val="1"/>
          <w:numId w:val="60"/>
        </w:numPr>
        <w:tabs>
          <w:tab w:val="left" w:pos="7820"/>
        </w:tabs>
      </w:pPr>
      <w:r>
        <w:t>message encapsulation</w:t>
      </w:r>
    </w:p>
    <w:p w14:paraId="44645EB4" w14:textId="04DC752B" w:rsidR="00C9126E" w:rsidRDefault="00C9126E" w:rsidP="00C9126E">
      <w:pPr>
        <w:pStyle w:val="ListParagraph"/>
        <w:numPr>
          <w:ilvl w:val="1"/>
          <w:numId w:val="60"/>
        </w:numPr>
        <w:tabs>
          <w:tab w:val="left" w:pos="7820"/>
        </w:tabs>
      </w:pPr>
      <w:r>
        <w:t>message encoding</w:t>
      </w:r>
    </w:p>
    <w:p w14:paraId="1887A760" w14:textId="77777777" w:rsidR="00EE4CCA" w:rsidRPr="00013DDF" w:rsidRDefault="00EE4CCA" w:rsidP="00EE4CCA">
      <w:pPr>
        <w:pStyle w:val="ListParagraph"/>
        <w:tabs>
          <w:tab w:val="left" w:pos="7820"/>
        </w:tabs>
        <w:ind w:left="1530"/>
        <w:rPr>
          <w:sz w:val="20"/>
        </w:rPr>
      </w:pPr>
    </w:p>
    <w:p w14:paraId="70696776" w14:textId="0BD8F2C0" w:rsidR="00C9126E" w:rsidRDefault="00C9126E" w:rsidP="00C9126E">
      <w:pPr>
        <w:pStyle w:val="ListParagraph"/>
        <w:numPr>
          <w:ilvl w:val="0"/>
          <w:numId w:val="60"/>
        </w:numPr>
        <w:tabs>
          <w:tab w:val="left" w:pos="7820"/>
        </w:tabs>
      </w:pPr>
      <w:r>
        <w:t>What will a Layer 2 switch do when the destination MAC address of a received frame is not in the MAC table?</w:t>
      </w:r>
    </w:p>
    <w:p w14:paraId="1CE56CAB" w14:textId="131C3A8E" w:rsidR="00C9126E" w:rsidRDefault="00C9126E" w:rsidP="00C9126E">
      <w:pPr>
        <w:pStyle w:val="ListParagraph"/>
        <w:numPr>
          <w:ilvl w:val="1"/>
          <w:numId w:val="60"/>
        </w:numPr>
        <w:tabs>
          <w:tab w:val="left" w:pos="7820"/>
        </w:tabs>
      </w:pPr>
      <w:r>
        <w:t>It initiates an ARP request</w:t>
      </w:r>
    </w:p>
    <w:p w14:paraId="3CFF0DF6" w14:textId="0FDA1728" w:rsidR="00C9126E" w:rsidRDefault="00C9126E" w:rsidP="00C9126E">
      <w:pPr>
        <w:pStyle w:val="ListParagraph"/>
        <w:numPr>
          <w:ilvl w:val="1"/>
          <w:numId w:val="60"/>
        </w:numPr>
        <w:tabs>
          <w:tab w:val="left" w:pos="7820"/>
        </w:tabs>
      </w:pPr>
      <w:r>
        <w:t>It broadcasts the frame out of all ports on the switch</w:t>
      </w:r>
    </w:p>
    <w:p w14:paraId="3CB72057" w14:textId="104ED486" w:rsidR="00C9126E" w:rsidRDefault="00C9126E" w:rsidP="00C9126E">
      <w:pPr>
        <w:pStyle w:val="ListParagraph"/>
        <w:numPr>
          <w:ilvl w:val="1"/>
          <w:numId w:val="60"/>
        </w:numPr>
        <w:tabs>
          <w:tab w:val="left" w:pos="7820"/>
        </w:tabs>
      </w:pPr>
      <w:r>
        <w:t>It notifies the sending host that the frame cannot be delivered</w:t>
      </w:r>
    </w:p>
    <w:p w14:paraId="3B3BDD9D" w14:textId="4FE4990E" w:rsidR="00C9126E" w:rsidRDefault="00C9126E" w:rsidP="00C9126E">
      <w:pPr>
        <w:pStyle w:val="ListParagraph"/>
        <w:numPr>
          <w:ilvl w:val="1"/>
          <w:numId w:val="60"/>
        </w:numPr>
        <w:tabs>
          <w:tab w:val="left" w:pos="7820"/>
        </w:tabs>
      </w:pPr>
      <w:r>
        <w:t>It forwards the frame out of all ports except for the port at which the frame was received.</w:t>
      </w:r>
    </w:p>
    <w:p w14:paraId="633D1651" w14:textId="0D849BC5" w:rsidR="00C9126E" w:rsidRDefault="00C9126E" w:rsidP="00C9126E">
      <w:pPr>
        <w:pStyle w:val="ListParagraph"/>
        <w:numPr>
          <w:ilvl w:val="0"/>
          <w:numId w:val="60"/>
        </w:numPr>
        <w:tabs>
          <w:tab w:val="left" w:pos="7820"/>
        </w:tabs>
      </w:pPr>
      <w:r>
        <w:lastRenderedPageBreak/>
        <w:t>Refer to the exhibit.</w:t>
      </w:r>
      <w:r>
        <w:br/>
      </w:r>
      <w:r>
        <w:rPr>
          <w:noProof/>
        </w:rPr>
        <w:drawing>
          <wp:inline distT="0" distB="0" distL="0" distR="0" wp14:anchorId="2CB4AF5C" wp14:editId="5F9E2DF9">
            <wp:extent cx="4562475" cy="3571875"/>
            <wp:effectExtent l="0" t="0" r="9525" b="9525"/>
            <wp:docPr id="9" name="Picture 9" descr="https://assessment.netacad.net/assessment/images/i264448v1n1_2644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ssessment.netacad.net/assessment/images/i264448v1n1_26444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2475" cy="3571875"/>
                    </a:xfrm>
                    <a:prstGeom prst="rect">
                      <a:avLst/>
                    </a:prstGeom>
                    <a:noFill/>
                    <a:ln>
                      <a:noFill/>
                    </a:ln>
                  </pic:spPr>
                </pic:pic>
              </a:graphicData>
            </a:graphic>
          </wp:inline>
        </w:drawing>
      </w:r>
      <w:r>
        <w:br/>
        <w:t xml:space="preserve">A user issues the command </w:t>
      </w:r>
      <w:r>
        <w:rPr>
          <w:b/>
        </w:rPr>
        <w:t>netstat –r</w:t>
      </w:r>
      <w:r>
        <w:t xml:space="preserve"> on a workstation. Which IPv6 address is one of the link-local addresses of the workstation?</w:t>
      </w:r>
    </w:p>
    <w:p w14:paraId="335891C9" w14:textId="4BDA7F69" w:rsidR="00C9126E" w:rsidRDefault="00C9126E" w:rsidP="00C9126E">
      <w:pPr>
        <w:pStyle w:val="ListParagraph"/>
        <w:numPr>
          <w:ilvl w:val="1"/>
          <w:numId w:val="60"/>
        </w:numPr>
        <w:tabs>
          <w:tab w:val="left" w:pos="7820"/>
        </w:tabs>
      </w:pPr>
      <w:r>
        <w:t>::1/128</w:t>
      </w:r>
    </w:p>
    <w:p w14:paraId="1856CE1E" w14:textId="47938871" w:rsidR="00C9126E" w:rsidRDefault="00C9126E" w:rsidP="00C9126E">
      <w:pPr>
        <w:pStyle w:val="ListParagraph"/>
        <w:numPr>
          <w:ilvl w:val="1"/>
          <w:numId w:val="60"/>
        </w:numPr>
        <w:tabs>
          <w:tab w:val="left" w:pos="7820"/>
        </w:tabs>
      </w:pPr>
      <w:r>
        <w:t>fe80::30d0:115:3f57:fe4c/128</w:t>
      </w:r>
    </w:p>
    <w:p w14:paraId="01E639F6" w14:textId="69F9D828" w:rsidR="00C9126E" w:rsidRDefault="00C9126E" w:rsidP="00C9126E">
      <w:pPr>
        <w:pStyle w:val="ListParagraph"/>
        <w:numPr>
          <w:ilvl w:val="1"/>
          <w:numId w:val="60"/>
        </w:numPr>
        <w:tabs>
          <w:tab w:val="left" w:pos="7820"/>
        </w:tabs>
      </w:pPr>
      <w:r>
        <w:t>fe80::/64</w:t>
      </w:r>
    </w:p>
    <w:p w14:paraId="30E65504" w14:textId="48B087E8" w:rsidR="00C9126E" w:rsidRDefault="00C9126E" w:rsidP="00C9126E">
      <w:pPr>
        <w:pStyle w:val="ListParagraph"/>
        <w:numPr>
          <w:ilvl w:val="1"/>
          <w:numId w:val="60"/>
        </w:numPr>
        <w:tabs>
          <w:tab w:val="left" w:pos="7820"/>
        </w:tabs>
      </w:pPr>
      <w:r>
        <w:t>2001:0:9d38:6ab8:30d0:115:3f57:fe4c/128</w:t>
      </w:r>
    </w:p>
    <w:p w14:paraId="375AAEBE" w14:textId="77777777" w:rsidR="00EE4CCA" w:rsidRDefault="00EE4CCA" w:rsidP="00EE4CCA">
      <w:pPr>
        <w:pStyle w:val="ListParagraph"/>
        <w:tabs>
          <w:tab w:val="left" w:pos="7820"/>
        </w:tabs>
        <w:ind w:left="1530"/>
      </w:pPr>
    </w:p>
    <w:p w14:paraId="02544C27" w14:textId="09024061" w:rsidR="00C9126E" w:rsidRDefault="00C9126E" w:rsidP="00C9126E">
      <w:pPr>
        <w:pStyle w:val="ListParagraph"/>
        <w:numPr>
          <w:ilvl w:val="0"/>
          <w:numId w:val="60"/>
        </w:numPr>
        <w:tabs>
          <w:tab w:val="left" w:pos="7820"/>
        </w:tabs>
      </w:pPr>
      <w:r>
        <w:t>What is the valid most compressed format possible of the IPv6 address 2001:0DB8:0000:AB00:0000:0000:0000:1234?</w:t>
      </w:r>
    </w:p>
    <w:p w14:paraId="366C81BC" w14:textId="5F7098F4" w:rsidR="00C9126E" w:rsidRDefault="00C9126E" w:rsidP="00C9126E">
      <w:pPr>
        <w:pStyle w:val="ListParagraph"/>
        <w:numPr>
          <w:ilvl w:val="1"/>
          <w:numId w:val="60"/>
        </w:numPr>
        <w:tabs>
          <w:tab w:val="left" w:pos="7820"/>
        </w:tabs>
      </w:pPr>
      <w:r>
        <w:t>2001:DB8:0:AB00::1234</w:t>
      </w:r>
    </w:p>
    <w:p w14:paraId="7DA8B462" w14:textId="3E1EED94" w:rsidR="00C9126E" w:rsidRDefault="00C9126E" w:rsidP="00C9126E">
      <w:pPr>
        <w:pStyle w:val="ListParagraph"/>
        <w:numPr>
          <w:ilvl w:val="1"/>
          <w:numId w:val="60"/>
        </w:numPr>
        <w:tabs>
          <w:tab w:val="left" w:pos="7820"/>
        </w:tabs>
      </w:pPr>
      <w:r>
        <w:t>2001:DB8:0:AB::1234</w:t>
      </w:r>
    </w:p>
    <w:p w14:paraId="438D0B53" w14:textId="5B2665A0" w:rsidR="00C9126E" w:rsidRDefault="00C9126E" w:rsidP="00C9126E">
      <w:pPr>
        <w:pStyle w:val="ListParagraph"/>
        <w:numPr>
          <w:ilvl w:val="1"/>
          <w:numId w:val="60"/>
        </w:numPr>
        <w:tabs>
          <w:tab w:val="left" w:pos="7820"/>
        </w:tabs>
      </w:pPr>
      <w:r>
        <w:t>2001:DB8::AB00::1234</w:t>
      </w:r>
    </w:p>
    <w:p w14:paraId="6B1584D0" w14:textId="570B86B6" w:rsidR="00C9126E" w:rsidRDefault="00C9126E" w:rsidP="00C9126E">
      <w:pPr>
        <w:pStyle w:val="ListParagraph"/>
        <w:numPr>
          <w:ilvl w:val="1"/>
          <w:numId w:val="60"/>
        </w:numPr>
        <w:tabs>
          <w:tab w:val="left" w:pos="7820"/>
        </w:tabs>
      </w:pPr>
      <w:r>
        <w:t>2001:DB8:0:AB:0:1234</w:t>
      </w:r>
    </w:p>
    <w:p w14:paraId="703BDE10" w14:textId="77777777" w:rsidR="00EE4CCA" w:rsidRDefault="00EE4CCA" w:rsidP="00EE4CCA">
      <w:pPr>
        <w:pStyle w:val="ListParagraph"/>
        <w:tabs>
          <w:tab w:val="left" w:pos="7820"/>
        </w:tabs>
        <w:ind w:left="1530"/>
      </w:pPr>
    </w:p>
    <w:p w14:paraId="1A3741B0" w14:textId="5F617F05" w:rsidR="00C9126E" w:rsidRDefault="00C9126E" w:rsidP="00C9126E">
      <w:pPr>
        <w:pStyle w:val="ListParagraph"/>
        <w:numPr>
          <w:ilvl w:val="0"/>
          <w:numId w:val="60"/>
        </w:numPr>
        <w:tabs>
          <w:tab w:val="left" w:pos="7820"/>
        </w:tabs>
      </w:pPr>
      <w:r>
        <w:t>At a minimum, which address is required on IPv6-enabled interfaces?</w:t>
      </w:r>
    </w:p>
    <w:p w14:paraId="3A52BD1B" w14:textId="4F0B3F5B" w:rsidR="00C9126E" w:rsidRDefault="00C9126E" w:rsidP="00C9126E">
      <w:pPr>
        <w:pStyle w:val="ListParagraph"/>
        <w:numPr>
          <w:ilvl w:val="1"/>
          <w:numId w:val="60"/>
        </w:numPr>
        <w:tabs>
          <w:tab w:val="left" w:pos="7820"/>
        </w:tabs>
      </w:pPr>
      <w:r>
        <w:t>link-local</w:t>
      </w:r>
    </w:p>
    <w:p w14:paraId="7D8A76E6" w14:textId="1A6E25A3" w:rsidR="00C9126E" w:rsidRDefault="00C9126E" w:rsidP="00C9126E">
      <w:pPr>
        <w:pStyle w:val="ListParagraph"/>
        <w:numPr>
          <w:ilvl w:val="1"/>
          <w:numId w:val="60"/>
        </w:numPr>
        <w:tabs>
          <w:tab w:val="left" w:pos="7820"/>
        </w:tabs>
      </w:pPr>
      <w:r>
        <w:t>unique local</w:t>
      </w:r>
    </w:p>
    <w:p w14:paraId="0EA69A9C" w14:textId="2B814125" w:rsidR="00C9126E" w:rsidRDefault="00C9126E" w:rsidP="00C9126E">
      <w:pPr>
        <w:pStyle w:val="ListParagraph"/>
        <w:numPr>
          <w:ilvl w:val="1"/>
          <w:numId w:val="60"/>
        </w:numPr>
        <w:tabs>
          <w:tab w:val="left" w:pos="7820"/>
        </w:tabs>
      </w:pPr>
      <w:r>
        <w:t>site local</w:t>
      </w:r>
    </w:p>
    <w:p w14:paraId="18ACF5EC" w14:textId="5AE4B6C5" w:rsidR="00C9126E" w:rsidRDefault="00C9126E" w:rsidP="00C9126E">
      <w:pPr>
        <w:pStyle w:val="ListParagraph"/>
        <w:numPr>
          <w:ilvl w:val="1"/>
          <w:numId w:val="60"/>
        </w:numPr>
        <w:tabs>
          <w:tab w:val="left" w:pos="7820"/>
        </w:tabs>
      </w:pPr>
      <w:r>
        <w:t>global unicast</w:t>
      </w:r>
    </w:p>
    <w:p w14:paraId="13449263" w14:textId="77777777" w:rsidR="00013DDF" w:rsidRDefault="00013DDF" w:rsidP="00013DDF">
      <w:pPr>
        <w:tabs>
          <w:tab w:val="left" w:pos="7820"/>
        </w:tabs>
      </w:pPr>
    </w:p>
    <w:p w14:paraId="4156E913" w14:textId="00544498" w:rsidR="00C9126E" w:rsidRDefault="00960A89" w:rsidP="00C9126E">
      <w:pPr>
        <w:pStyle w:val="ListParagraph"/>
        <w:numPr>
          <w:ilvl w:val="0"/>
          <w:numId w:val="60"/>
        </w:numPr>
        <w:tabs>
          <w:tab w:val="left" w:pos="7820"/>
        </w:tabs>
      </w:pPr>
      <w:r>
        <w:t>An IPv6 enabled device sends a data packet with the destination address of FF02::2. What is the target of this packet?</w:t>
      </w:r>
    </w:p>
    <w:p w14:paraId="3BD821F5" w14:textId="48A19408" w:rsidR="00960A89" w:rsidRDefault="00960A89" w:rsidP="00960A89">
      <w:pPr>
        <w:pStyle w:val="ListParagraph"/>
        <w:numPr>
          <w:ilvl w:val="1"/>
          <w:numId w:val="60"/>
        </w:numPr>
        <w:tabs>
          <w:tab w:val="left" w:pos="7820"/>
        </w:tabs>
      </w:pPr>
      <w:r>
        <w:t>all IPv6 enabled devices across the network</w:t>
      </w:r>
    </w:p>
    <w:p w14:paraId="79B8CA60" w14:textId="28FF0D23" w:rsidR="00960A89" w:rsidRDefault="00960A89" w:rsidP="00960A89">
      <w:pPr>
        <w:pStyle w:val="ListParagraph"/>
        <w:numPr>
          <w:ilvl w:val="1"/>
          <w:numId w:val="60"/>
        </w:numPr>
        <w:tabs>
          <w:tab w:val="left" w:pos="7820"/>
        </w:tabs>
      </w:pPr>
      <w:r>
        <w:t>all IPv6 enabled devices on the local link</w:t>
      </w:r>
    </w:p>
    <w:p w14:paraId="5BA7B1EF" w14:textId="066EBF6F" w:rsidR="00960A89" w:rsidRDefault="00960A89" w:rsidP="00960A89">
      <w:pPr>
        <w:pStyle w:val="ListParagraph"/>
        <w:numPr>
          <w:ilvl w:val="1"/>
          <w:numId w:val="60"/>
        </w:numPr>
        <w:tabs>
          <w:tab w:val="left" w:pos="7820"/>
        </w:tabs>
      </w:pPr>
      <w:r>
        <w:t>all IPv6 DHCP servers</w:t>
      </w:r>
    </w:p>
    <w:p w14:paraId="61B2A7CA" w14:textId="419BCF4A" w:rsidR="00960A89" w:rsidRDefault="00960A89" w:rsidP="00960A89">
      <w:pPr>
        <w:pStyle w:val="ListParagraph"/>
        <w:numPr>
          <w:ilvl w:val="1"/>
          <w:numId w:val="60"/>
        </w:numPr>
        <w:tabs>
          <w:tab w:val="left" w:pos="7820"/>
        </w:tabs>
      </w:pPr>
      <w:r>
        <w:t>all IPv6 configured routers on the local link</w:t>
      </w:r>
    </w:p>
    <w:p w14:paraId="1CD85C89" w14:textId="2763B553" w:rsidR="00960A89" w:rsidRDefault="00960A89" w:rsidP="00960A89">
      <w:pPr>
        <w:pStyle w:val="ListParagraph"/>
        <w:numPr>
          <w:ilvl w:val="0"/>
          <w:numId w:val="60"/>
        </w:numPr>
        <w:tabs>
          <w:tab w:val="left" w:pos="7820"/>
        </w:tabs>
      </w:pPr>
      <w:r>
        <w:lastRenderedPageBreak/>
        <w:t>What is the usable number of host IP addresses on a network that has a /26 mask?</w:t>
      </w:r>
    </w:p>
    <w:p w14:paraId="373003E0" w14:textId="48FDF51A" w:rsidR="00960A89" w:rsidRDefault="00960A89" w:rsidP="00960A89">
      <w:pPr>
        <w:pStyle w:val="ListParagraph"/>
        <w:numPr>
          <w:ilvl w:val="1"/>
          <w:numId w:val="60"/>
        </w:numPr>
        <w:tabs>
          <w:tab w:val="left" w:pos="7820"/>
        </w:tabs>
      </w:pPr>
      <w:r>
        <w:t>256</w:t>
      </w:r>
    </w:p>
    <w:p w14:paraId="51B0C035" w14:textId="3395B2B1" w:rsidR="00960A89" w:rsidRDefault="00960A89" w:rsidP="00960A89">
      <w:pPr>
        <w:pStyle w:val="ListParagraph"/>
        <w:numPr>
          <w:ilvl w:val="1"/>
          <w:numId w:val="60"/>
        </w:numPr>
        <w:tabs>
          <w:tab w:val="left" w:pos="7820"/>
        </w:tabs>
      </w:pPr>
      <w:r>
        <w:t>254</w:t>
      </w:r>
    </w:p>
    <w:p w14:paraId="10F5087F" w14:textId="5A38FC6B" w:rsidR="00960A89" w:rsidRDefault="00960A89" w:rsidP="00960A89">
      <w:pPr>
        <w:pStyle w:val="ListParagraph"/>
        <w:numPr>
          <w:ilvl w:val="1"/>
          <w:numId w:val="60"/>
        </w:numPr>
        <w:tabs>
          <w:tab w:val="left" w:pos="7820"/>
        </w:tabs>
      </w:pPr>
      <w:r>
        <w:t>64</w:t>
      </w:r>
    </w:p>
    <w:p w14:paraId="57388197" w14:textId="489B5B13" w:rsidR="00960A89" w:rsidRDefault="00960A89" w:rsidP="00960A89">
      <w:pPr>
        <w:pStyle w:val="ListParagraph"/>
        <w:numPr>
          <w:ilvl w:val="1"/>
          <w:numId w:val="60"/>
        </w:numPr>
        <w:tabs>
          <w:tab w:val="left" w:pos="7820"/>
        </w:tabs>
      </w:pPr>
      <w:r>
        <w:t>62</w:t>
      </w:r>
    </w:p>
    <w:p w14:paraId="0B01D680" w14:textId="77777777" w:rsidR="00EE4CCA" w:rsidRDefault="00EE4CCA" w:rsidP="00EE4CCA">
      <w:pPr>
        <w:pStyle w:val="ListParagraph"/>
        <w:tabs>
          <w:tab w:val="left" w:pos="7820"/>
        </w:tabs>
        <w:ind w:left="1530"/>
      </w:pPr>
    </w:p>
    <w:p w14:paraId="35E8EB3B" w14:textId="464A9C0E" w:rsidR="00960A89" w:rsidRDefault="00960A89" w:rsidP="00960A89">
      <w:pPr>
        <w:pStyle w:val="ListParagraph"/>
        <w:numPr>
          <w:ilvl w:val="0"/>
          <w:numId w:val="60"/>
        </w:numPr>
        <w:tabs>
          <w:tab w:val="left" w:pos="7820"/>
        </w:tabs>
      </w:pPr>
      <w:r>
        <w:t>Refer to the exhibit.</w:t>
      </w:r>
      <w:r>
        <w:br/>
      </w:r>
      <w:r>
        <w:rPr>
          <w:noProof/>
        </w:rPr>
        <w:drawing>
          <wp:inline distT="0" distB="0" distL="0" distR="0" wp14:anchorId="70E0598E" wp14:editId="4CEFCC66">
            <wp:extent cx="3886200" cy="2552700"/>
            <wp:effectExtent l="0" t="0" r="0" b="0"/>
            <wp:docPr id="10" name="Picture 10" descr="https://assessment.netacad.net/assessment/images/i271962v1n1_211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ssessment.netacad.net/assessment/images/i271962v1n1_2111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6200" cy="2552700"/>
                    </a:xfrm>
                    <a:prstGeom prst="rect">
                      <a:avLst/>
                    </a:prstGeom>
                    <a:noFill/>
                    <a:ln>
                      <a:noFill/>
                    </a:ln>
                  </pic:spPr>
                </pic:pic>
              </a:graphicData>
            </a:graphic>
          </wp:inline>
        </w:drawing>
      </w:r>
      <w:r>
        <w:br/>
        <w:t>An administrator must send a message to everyone on the router A network. What is the broadcast address for network 172.16.16.0/22?</w:t>
      </w:r>
    </w:p>
    <w:p w14:paraId="3751ACDD" w14:textId="3C2832D9" w:rsidR="00960A89" w:rsidRDefault="00960A89" w:rsidP="00960A89">
      <w:pPr>
        <w:pStyle w:val="ListParagraph"/>
        <w:numPr>
          <w:ilvl w:val="1"/>
          <w:numId w:val="60"/>
        </w:numPr>
        <w:tabs>
          <w:tab w:val="left" w:pos="7820"/>
        </w:tabs>
      </w:pPr>
      <w:r>
        <w:t>172.16.16.255</w:t>
      </w:r>
    </w:p>
    <w:p w14:paraId="6D336FF1" w14:textId="4666B3A0" w:rsidR="00960A89" w:rsidRDefault="00960A89" w:rsidP="00960A89">
      <w:pPr>
        <w:pStyle w:val="ListParagraph"/>
        <w:numPr>
          <w:ilvl w:val="1"/>
          <w:numId w:val="60"/>
        </w:numPr>
        <w:tabs>
          <w:tab w:val="left" w:pos="7820"/>
        </w:tabs>
      </w:pPr>
      <w:r>
        <w:t>172.16.20.255</w:t>
      </w:r>
    </w:p>
    <w:p w14:paraId="6D05D890" w14:textId="550DDAFB" w:rsidR="00960A89" w:rsidRDefault="00960A89" w:rsidP="00960A89">
      <w:pPr>
        <w:pStyle w:val="ListParagraph"/>
        <w:numPr>
          <w:ilvl w:val="1"/>
          <w:numId w:val="60"/>
        </w:numPr>
        <w:tabs>
          <w:tab w:val="left" w:pos="7820"/>
        </w:tabs>
      </w:pPr>
      <w:r>
        <w:t>172.16.19.255</w:t>
      </w:r>
    </w:p>
    <w:p w14:paraId="0F96A37B" w14:textId="26102622" w:rsidR="00960A89" w:rsidRDefault="00960A89" w:rsidP="00960A89">
      <w:pPr>
        <w:pStyle w:val="ListParagraph"/>
        <w:numPr>
          <w:ilvl w:val="1"/>
          <w:numId w:val="60"/>
        </w:numPr>
        <w:tabs>
          <w:tab w:val="left" w:pos="7820"/>
        </w:tabs>
      </w:pPr>
      <w:r>
        <w:t>172.16.23.255</w:t>
      </w:r>
    </w:p>
    <w:p w14:paraId="5493B241" w14:textId="77777777" w:rsidR="00EE4CCA" w:rsidRDefault="00EE4CCA" w:rsidP="00EE4CCA">
      <w:pPr>
        <w:pStyle w:val="ListParagraph"/>
        <w:tabs>
          <w:tab w:val="left" w:pos="7820"/>
        </w:tabs>
        <w:ind w:left="1530"/>
      </w:pPr>
    </w:p>
    <w:p w14:paraId="726BDCA7" w14:textId="19E6C359" w:rsidR="00960A89" w:rsidRDefault="00B83E34" w:rsidP="00960A89">
      <w:pPr>
        <w:pStyle w:val="ListParagraph"/>
        <w:numPr>
          <w:ilvl w:val="0"/>
          <w:numId w:val="60"/>
        </w:numPr>
        <w:tabs>
          <w:tab w:val="left" w:pos="7820"/>
        </w:tabs>
      </w:pPr>
      <w:r>
        <w:t>A network administrator is variably subnetting a given block of IPv4 addresses. Which combination of network addresses and prefix lengths will make the most efficient use of addresses when the need is for 2 subnets capable of supporting 10 hosts and 1 subnet that can support 6 hosts?</w:t>
      </w:r>
    </w:p>
    <w:p w14:paraId="44E0E7C7" w14:textId="58473512" w:rsidR="00B83E34" w:rsidRDefault="00B83E34" w:rsidP="00B83E34">
      <w:pPr>
        <w:pStyle w:val="ListParagraph"/>
        <w:numPr>
          <w:ilvl w:val="1"/>
          <w:numId w:val="60"/>
        </w:numPr>
        <w:tabs>
          <w:tab w:val="left" w:pos="7820"/>
        </w:tabs>
      </w:pPr>
      <w:r>
        <w:t>10.1.1.128/28</w:t>
      </w:r>
      <w:r>
        <w:br/>
        <w:t>10.1.1.144/28</w:t>
      </w:r>
      <w:r>
        <w:br/>
        <w:t>10.1.1.160/29</w:t>
      </w:r>
    </w:p>
    <w:p w14:paraId="3ECBDFE3" w14:textId="4C9671F7" w:rsidR="00B83E34" w:rsidRDefault="00B83E34" w:rsidP="00B83E34">
      <w:pPr>
        <w:pStyle w:val="ListParagraph"/>
        <w:numPr>
          <w:ilvl w:val="1"/>
          <w:numId w:val="60"/>
        </w:numPr>
        <w:tabs>
          <w:tab w:val="left" w:pos="7820"/>
        </w:tabs>
      </w:pPr>
      <w:r>
        <w:t>10.1.1.128/28</w:t>
      </w:r>
      <w:r>
        <w:br/>
        <w:t>10.1.1.144/28</w:t>
      </w:r>
      <w:r>
        <w:br/>
        <w:t>10.1.1.160/28</w:t>
      </w:r>
    </w:p>
    <w:p w14:paraId="429EEFBD" w14:textId="6C7673C8" w:rsidR="00B83E34" w:rsidRDefault="00B83E34" w:rsidP="00B83E34">
      <w:pPr>
        <w:pStyle w:val="ListParagraph"/>
        <w:numPr>
          <w:ilvl w:val="1"/>
          <w:numId w:val="60"/>
        </w:numPr>
        <w:tabs>
          <w:tab w:val="left" w:pos="7820"/>
        </w:tabs>
      </w:pPr>
      <w:r>
        <w:t>10.1.1.128/28</w:t>
      </w:r>
      <w:r>
        <w:br/>
        <w:t>10.1.1.140/28</w:t>
      </w:r>
      <w:r>
        <w:br/>
        <w:t>10.1.1.158/26</w:t>
      </w:r>
    </w:p>
    <w:p w14:paraId="1744A82F" w14:textId="06E046A7" w:rsidR="00B83E34" w:rsidRDefault="00B83E34" w:rsidP="00B83E34">
      <w:pPr>
        <w:pStyle w:val="ListParagraph"/>
        <w:numPr>
          <w:ilvl w:val="1"/>
          <w:numId w:val="60"/>
        </w:numPr>
        <w:tabs>
          <w:tab w:val="left" w:pos="7820"/>
        </w:tabs>
      </w:pPr>
      <w:r>
        <w:t>10.1.1.128/26</w:t>
      </w:r>
      <w:r>
        <w:br/>
        <w:t>10.1.1.144/26</w:t>
      </w:r>
      <w:r>
        <w:br/>
        <w:t>10.1.1.158/28</w:t>
      </w:r>
    </w:p>
    <w:p w14:paraId="65033973" w14:textId="77777777" w:rsidR="00EE4CCA" w:rsidRDefault="00EE4CCA" w:rsidP="00EE4CCA">
      <w:pPr>
        <w:pStyle w:val="ListParagraph"/>
        <w:tabs>
          <w:tab w:val="left" w:pos="7820"/>
        </w:tabs>
        <w:ind w:left="1530"/>
      </w:pPr>
    </w:p>
    <w:p w14:paraId="5B44A479" w14:textId="46344747" w:rsidR="00B83E34" w:rsidRDefault="00B83E34" w:rsidP="00B83E34">
      <w:pPr>
        <w:pStyle w:val="ListParagraph"/>
        <w:numPr>
          <w:ilvl w:val="0"/>
          <w:numId w:val="60"/>
        </w:numPr>
        <w:tabs>
          <w:tab w:val="left" w:pos="7820"/>
        </w:tabs>
      </w:pPr>
      <w:r>
        <w:lastRenderedPageBreak/>
        <w:t>Given IPv6 address prefix 2001:db8::/48, what will be the last subnet that is created if the subnet prefix is changed to /52?</w:t>
      </w:r>
    </w:p>
    <w:p w14:paraId="5E9F5332" w14:textId="70B6C9AB" w:rsidR="00B83E34" w:rsidRDefault="00B83E34" w:rsidP="00B83E34">
      <w:pPr>
        <w:pStyle w:val="ListParagraph"/>
        <w:numPr>
          <w:ilvl w:val="1"/>
          <w:numId w:val="60"/>
        </w:numPr>
        <w:tabs>
          <w:tab w:val="left" w:pos="7820"/>
        </w:tabs>
      </w:pPr>
      <w:r>
        <w:t>2001:db8:0:f00::/52</w:t>
      </w:r>
    </w:p>
    <w:p w14:paraId="2F63A71F" w14:textId="493A1A94" w:rsidR="00B83E34" w:rsidRDefault="00B83E34" w:rsidP="00B83E34">
      <w:pPr>
        <w:pStyle w:val="ListParagraph"/>
        <w:numPr>
          <w:ilvl w:val="1"/>
          <w:numId w:val="60"/>
        </w:numPr>
        <w:tabs>
          <w:tab w:val="left" w:pos="7820"/>
        </w:tabs>
      </w:pPr>
      <w:r>
        <w:t>2001:db8:0:8000::/52</w:t>
      </w:r>
    </w:p>
    <w:p w14:paraId="551A88D0" w14:textId="3CDAB479" w:rsidR="00B83E34" w:rsidRDefault="00B83E34" w:rsidP="00B83E34">
      <w:pPr>
        <w:pStyle w:val="ListParagraph"/>
        <w:numPr>
          <w:ilvl w:val="1"/>
          <w:numId w:val="60"/>
        </w:numPr>
        <w:tabs>
          <w:tab w:val="left" w:pos="7820"/>
        </w:tabs>
      </w:pPr>
      <w:r>
        <w:t>2001:db8:0:f::/52</w:t>
      </w:r>
    </w:p>
    <w:p w14:paraId="2D4A57EE" w14:textId="12BB3EE1" w:rsidR="00B83E34" w:rsidRDefault="00B83E34" w:rsidP="00B83E34">
      <w:pPr>
        <w:pStyle w:val="ListParagraph"/>
        <w:numPr>
          <w:ilvl w:val="1"/>
          <w:numId w:val="60"/>
        </w:numPr>
        <w:tabs>
          <w:tab w:val="left" w:pos="7820"/>
        </w:tabs>
      </w:pPr>
      <w:r>
        <w:t>2001:db8:0:f000::/52</w:t>
      </w:r>
    </w:p>
    <w:p w14:paraId="3467ED78" w14:textId="77777777" w:rsidR="00EE4CCA" w:rsidRDefault="00EE4CCA" w:rsidP="00EE4CCA">
      <w:pPr>
        <w:pStyle w:val="ListParagraph"/>
        <w:tabs>
          <w:tab w:val="left" w:pos="7820"/>
        </w:tabs>
        <w:ind w:left="1530"/>
      </w:pPr>
    </w:p>
    <w:p w14:paraId="4FAF594D" w14:textId="2575C235" w:rsidR="00B83E34" w:rsidRPr="00B83E34" w:rsidRDefault="00B83E34" w:rsidP="00B83E34">
      <w:pPr>
        <w:pStyle w:val="ListParagraph"/>
        <w:numPr>
          <w:ilvl w:val="0"/>
          <w:numId w:val="60"/>
        </w:numPr>
        <w:tabs>
          <w:tab w:val="left" w:pos="7820"/>
        </w:tabs>
      </w:pPr>
      <w:r>
        <w:t>What will be the result of failed login attempts if the following command is entered into a router?</w:t>
      </w:r>
      <w:r>
        <w:br/>
      </w:r>
      <w:r>
        <w:br/>
      </w:r>
      <w:r>
        <w:rPr>
          <w:b/>
        </w:rPr>
        <w:t>login block-for 150 attempts 4 within 90</w:t>
      </w:r>
      <w:r>
        <w:rPr>
          <w:b/>
        </w:rPr>
        <w:br/>
      </w:r>
    </w:p>
    <w:p w14:paraId="5623BE77" w14:textId="77639B63" w:rsidR="00B83E34" w:rsidRDefault="00B83E34" w:rsidP="00B83E34">
      <w:pPr>
        <w:pStyle w:val="ListParagraph"/>
        <w:numPr>
          <w:ilvl w:val="1"/>
          <w:numId w:val="60"/>
        </w:numPr>
        <w:tabs>
          <w:tab w:val="left" w:pos="7820"/>
        </w:tabs>
      </w:pPr>
      <w:r>
        <w:t>All login attempts will be blocked for 150 seconds if there are 4 failed attempts within 90 seconds</w:t>
      </w:r>
    </w:p>
    <w:p w14:paraId="434D1CDA" w14:textId="2DE134A7" w:rsidR="00B83E34" w:rsidRDefault="00B83E34" w:rsidP="00B83E34">
      <w:pPr>
        <w:pStyle w:val="ListParagraph"/>
        <w:numPr>
          <w:ilvl w:val="1"/>
          <w:numId w:val="60"/>
        </w:numPr>
        <w:tabs>
          <w:tab w:val="left" w:pos="7820"/>
        </w:tabs>
      </w:pPr>
      <w:r>
        <w:t>All login attempts will be blocked for 90 seconds if there are 4 failed attempts within 150 seconds</w:t>
      </w:r>
    </w:p>
    <w:p w14:paraId="33ADB825" w14:textId="03D814EF" w:rsidR="00B83E34" w:rsidRDefault="00B83E34" w:rsidP="00B83E34">
      <w:pPr>
        <w:pStyle w:val="ListParagraph"/>
        <w:numPr>
          <w:ilvl w:val="1"/>
          <w:numId w:val="60"/>
        </w:numPr>
        <w:tabs>
          <w:tab w:val="left" w:pos="7820"/>
        </w:tabs>
      </w:pPr>
      <w:r>
        <w:t>All login attempts will be blocked for 1.5 hours if there are 4 failed attempts within 150 seconds</w:t>
      </w:r>
    </w:p>
    <w:p w14:paraId="13A7C947" w14:textId="77B22C87" w:rsidR="00B83E34" w:rsidRDefault="00B83E34" w:rsidP="00B83E34">
      <w:pPr>
        <w:pStyle w:val="ListParagraph"/>
        <w:numPr>
          <w:ilvl w:val="1"/>
          <w:numId w:val="60"/>
        </w:numPr>
        <w:tabs>
          <w:tab w:val="left" w:pos="7820"/>
        </w:tabs>
      </w:pPr>
      <w:r>
        <w:t>All login attempts will be blocked for 4 hours if there are 90 failed attempts within 150 seconds</w:t>
      </w:r>
    </w:p>
    <w:p w14:paraId="096337EC" w14:textId="77777777" w:rsidR="00EE4CCA" w:rsidRDefault="00EE4CCA" w:rsidP="00EE4CCA">
      <w:pPr>
        <w:pStyle w:val="ListParagraph"/>
        <w:tabs>
          <w:tab w:val="left" w:pos="7820"/>
        </w:tabs>
        <w:ind w:left="1530"/>
      </w:pPr>
    </w:p>
    <w:p w14:paraId="7F6CD824" w14:textId="6EE0AD06" w:rsidR="00B83E34" w:rsidRDefault="00600A20" w:rsidP="00B83E34">
      <w:pPr>
        <w:pStyle w:val="ListParagraph"/>
        <w:numPr>
          <w:ilvl w:val="0"/>
          <w:numId w:val="60"/>
        </w:numPr>
        <w:tabs>
          <w:tab w:val="left" w:pos="7820"/>
        </w:tabs>
      </w:pPr>
      <w:r>
        <w:t>The buffers for packet processing and the running configuration file are temporarily stored in which type of router memory?</w:t>
      </w:r>
    </w:p>
    <w:p w14:paraId="3C5ABD22" w14:textId="23D9BE70" w:rsidR="00600A20" w:rsidRDefault="00600A20" w:rsidP="00600A20">
      <w:pPr>
        <w:pStyle w:val="ListParagraph"/>
        <w:numPr>
          <w:ilvl w:val="1"/>
          <w:numId w:val="60"/>
        </w:numPr>
        <w:tabs>
          <w:tab w:val="left" w:pos="7820"/>
        </w:tabs>
      </w:pPr>
      <w:r>
        <w:t>flash</w:t>
      </w:r>
    </w:p>
    <w:p w14:paraId="736B9DCF" w14:textId="1A26AA11" w:rsidR="00600A20" w:rsidRDefault="00600A20" w:rsidP="00600A20">
      <w:pPr>
        <w:pStyle w:val="ListParagraph"/>
        <w:numPr>
          <w:ilvl w:val="1"/>
          <w:numId w:val="60"/>
        </w:numPr>
        <w:tabs>
          <w:tab w:val="left" w:pos="7820"/>
        </w:tabs>
      </w:pPr>
      <w:r>
        <w:t>NVRAM</w:t>
      </w:r>
    </w:p>
    <w:p w14:paraId="5856FBE2" w14:textId="40910318" w:rsidR="00600A20" w:rsidRDefault="00600A20" w:rsidP="00600A20">
      <w:pPr>
        <w:pStyle w:val="ListParagraph"/>
        <w:numPr>
          <w:ilvl w:val="1"/>
          <w:numId w:val="60"/>
        </w:numPr>
        <w:tabs>
          <w:tab w:val="left" w:pos="7820"/>
        </w:tabs>
      </w:pPr>
      <w:r>
        <w:t>RAM</w:t>
      </w:r>
    </w:p>
    <w:p w14:paraId="16308FB4" w14:textId="20189941" w:rsidR="00600A20" w:rsidRDefault="00600A20" w:rsidP="00600A20">
      <w:pPr>
        <w:pStyle w:val="ListParagraph"/>
        <w:numPr>
          <w:ilvl w:val="1"/>
          <w:numId w:val="60"/>
        </w:numPr>
        <w:tabs>
          <w:tab w:val="left" w:pos="7820"/>
        </w:tabs>
      </w:pPr>
      <w:r>
        <w:t>ROM</w:t>
      </w:r>
    </w:p>
    <w:p w14:paraId="6ABC0C9B" w14:textId="77777777" w:rsidR="00EE4CCA" w:rsidRDefault="00EE4CCA" w:rsidP="00EE4CCA">
      <w:pPr>
        <w:pStyle w:val="ListParagraph"/>
        <w:tabs>
          <w:tab w:val="left" w:pos="7820"/>
        </w:tabs>
        <w:ind w:left="1530"/>
      </w:pPr>
    </w:p>
    <w:p w14:paraId="3A6DE23C" w14:textId="1BD6F17E" w:rsidR="00600A20" w:rsidRDefault="00600A20" w:rsidP="00600A20">
      <w:pPr>
        <w:pStyle w:val="ListParagraph"/>
        <w:numPr>
          <w:ilvl w:val="0"/>
          <w:numId w:val="60"/>
        </w:numPr>
        <w:tabs>
          <w:tab w:val="left" w:pos="7820"/>
        </w:tabs>
      </w:pPr>
      <w:r>
        <w:t>Refer to the exhibit.</w:t>
      </w:r>
      <w:r>
        <w:br/>
      </w:r>
      <w:r>
        <w:rPr>
          <w:noProof/>
        </w:rPr>
        <w:drawing>
          <wp:inline distT="0" distB="0" distL="0" distR="0" wp14:anchorId="0CD1255B" wp14:editId="4E9DECDE">
            <wp:extent cx="5486400" cy="1502875"/>
            <wp:effectExtent l="0" t="0" r="0" b="2540"/>
            <wp:docPr id="11" name="Picture 11" descr="https://assessment.netacad.net/assessment/images/i261231v1n1_261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ssessment.netacad.net/assessment/images/i261231v1n1_26123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502875"/>
                    </a:xfrm>
                    <a:prstGeom prst="rect">
                      <a:avLst/>
                    </a:prstGeom>
                    <a:noFill/>
                    <a:ln>
                      <a:noFill/>
                    </a:ln>
                  </pic:spPr>
                </pic:pic>
              </a:graphicData>
            </a:graphic>
          </wp:inline>
        </w:drawing>
      </w:r>
      <w:r>
        <w:br/>
        <w:t>Assuming that the routing tables are up to date and no ARP messages are needed, after a packet leaves H1, how many times is the L2 header rewritten in the path to H2?</w:t>
      </w:r>
    </w:p>
    <w:p w14:paraId="1FFB411F" w14:textId="1FE9F954" w:rsidR="00600A20" w:rsidRDefault="00600A20" w:rsidP="00600A20">
      <w:pPr>
        <w:pStyle w:val="ListParagraph"/>
        <w:numPr>
          <w:ilvl w:val="1"/>
          <w:numId w:val="60"/>
        </w:numPr>
        <w:tabs>
          <w:tab w:val="left" w:pos="7820"/>
        </w:tabs>
      </w:pPr>
      <w:r>
        <w:t>1</w:t>
      </w:r>
    </w:p>
    <w:p w14:paraId="6E0EBC71" w14:textId="1859C58B" w:rsidR="00600A20" w:rsidRDefault="00600A20" w:rsidP="00600A20">
      <w:pPr>
        <w:pStyle w:val="ListParagraph"/>
        <w:numPr>
          <w:ilvl w:val="1"/>
          <w:numId w:val="60"/>
        </w:numPr>
        <w:tabs>
          <w:tab w:val="left" w:pos="7820"/>
        </w:tabs>
      </w:pPr>
      <w:r>
        <w:t>2</w:t>
      </w:r>
    </w:p>
    <w:p w14:paraId="46FC13F4" w14:textId="53A714C2" w:rsidR="00600A20" w:rsidRDefault="00600A20" w:rsidP="00600A20">
      <w:pPr>
        <w:pStyle w:val="ListParagraph"/>
        <w:numPr>
          <w:ilvl w:val="1"/>
          <w:numId w:val="60"/>
        </w:numPr>
        <w:tabs>
          <w:tab w:val="left" w:pos="7820"/>
        </w:tabs>
      </w:pPr>
      <w:r>
        <w:t>3</w:t>
      </w:r>
    </w:p>
    <w:p w14:paraId="4BD42620" w14:textId="4012CCE3" w:rsidR="00600A20" w:rsidRDefault="00600A20" w:rsidP="00600A20">
      <w:pPr>
        <w:pStyle w:val="ListParagraph"/>
        <w:numPr>
          <w:ilvl w:val="1"/>
          <w:numId w:val="60"/>
        </w:numPr>
        <w:tabs>
          <w:tab w:val="left" w:pos="7820"/>
        </w:tabs>
      </w:pPr>
      <w:r>
        <w:t>4</w:t>
      </w:r>
    </w:p>
    <w:p w14:paraId="2C4AFFC6" w14:textId="652B9B2B" w:rsidR="00EE4CCA" w:rsidRDefault="00EE4CCA" w:rsidP="00EE4CCA">
      <w:pPr>
        <w:pStyle w:val="ListParagraph"/>
        <w:tabs>
          <w:tab w:val="left" w:pos="7820"/>
        </w:tabs>
        <w:ind w:left="1530"/>
      </w:pPr>
    </w:p>
    <w:p w14:paraId="54EC9D4E" w14:textId="71EC3063" w:rsidR="00013DDF" w:rsidRDefault="00013DDF" w:rsidP="00EE4CCA">
      <w:pPr>
        <w:pStyle w:val="ListParagraph"/>
        <w:tabs>
          <w:tab w:val="left" w:pos="7820"/>
        </w:tabs>
        <w:ind w:left="1530"/>
      </w:pPr>
    </w:p>
    <w:p w14:paraId="0B2D19AE" w14:textId="07F83313" w:rsidR="00600A20" w:rsidRDefault="00600A20" w:rsidP="00600A20">
      <w:pPr>
        <w:pStyle w:val="ListParagraph"/>
        <w:numPr>
          <w:ilvl w:val="0"/>
          <w:numId w:val="60"/>
        </w:numPr>
        <w:tabs>
          <w:tab w:val="left" w:pos="7820"/>
        </w:tabs>
      </w:pPr>
      <w:r>
        <w:lastRenderedPageBreak/>
        <w:t>What command will enable a router to begin sending messages that allow it to configure a link-local address without using an IPv6 DHCP server?</w:t>
      </w:r>
    </w:p>
    <w:p w14:paraId="57CC078A" w14:textId="5147AFA9" w:rsidR="00600A20" w:rsidRDefault="00600A20" w:rsidP="00600A20">
      <w:pPr>
        <w:pStyle w:val="ListParagraph"/>
        <w:numPr>
          <w:ilvl w:val="1"/>
          <w:numId w:val="60"/>
        </w:numPr>
        <w:tabs>
          <w:tab w:val="left" w:pos="7820"/>
        </w:tabs>
      </w:pPr>
      <w:r>
        <w:t xml:space="preserve">the </w:t>
      </w:r>
      <w:r>
        <w:rPr>
          <w:b/>
        </w:rPr>
        <w:t xml:space="preserve">ipv6 route ::/0 </w:t>
      </w:r>
      <w:r>
        <w:t>command</w:t>
      </w:r>
    </w:p>
    <w:p w14:paraId="462AD836" w14:textId="01C911F1" w:rsidR="00600A20" w:rsidRDefault="00600A20" w:rsidP="00600A20">
      <w:pPr>
        <w:pStyle w:val="ListParagraph"/>
        <w:numPr>
          <w:ilvl w:val="1"/>
          <w:numId w:val="60"/>
        </w:numPr>
        <w:tabs>
          <w:tab w:val="left" w:pos="7820"/>
        </w:tabs>
      </w:pPr>
      <w:r>
        <w:t>a static route</w:t>
      </w:r>
    </w:p>
    <w:p w14:paraId="19C1EDD8" w14:textId="7C35CCCF" w:rsidR="00600A20" w:rsidRDefault="00600A20" w:rsidP="00600A20">
      <w:pPr>
        <w:pStyle w:val="ListParagraph"/>
        <w:numPr>
          <w:ilvl w:val="1"/>
          <w:numId w:val="60"/>
        </w:numPr>
        <w:tabs>
          <w:tab w:val="left" w:pos="7820"/>
        </w:tabs>
      </w:pPr>
      <w:r>
        <w:t xml:space="preserve">the </w:t>
      </w:r>
      <w:r>
        <w:rPr>
          <w:b/>
        </w:rPr>
        <w:t>ip routing</w:t>
      </w:r>
      <w:r>
        <w:t xml:space="preserve"> command</w:t>
      </w:r>
    </w:p>
    <w:p w14:paraId="36FF27C5" w14:textId="1211B3BA" w:rsidR="00600A20" w:rsidRDefault="00600A20" w:rsidP="00600A20">
      <w:pPr>
        <w:pStyle w:val="ListParagraph"/>
        <w:numPr>
          <w:ilvl w:val="1"/>
          <w:numId w:val="60"/>
        </w:numPr>
        <w:tabs>
          <w:tab w:val="left" w:pos="7820"/>
        </w:tabs>
      </w:pPr>
      <w:r>
        <w:t xml:space="preserve">the </w:t>
      </w:r>
      <w:r>
        <w:rPr>
          <w:b/>
        </w:rPr>
        <w:t xml:space="preserve">ipv6 unicast-routing </w:t>
      </w:r>
      <w:r>
        <w:t>command</w:t>
      </w:r>
    </w:p>
    <w:p w14:paraId="4C28952D" w14:textId="77777777" w:rsidR="00EE4CCA" w:rsidRDefault="00EE4CCA" w:rsidP="00EE4CCA">
      <w:pPr>
        <w:pStyle w:val="ListParagraph"/>
        <w:tabs>
          <w:tab w:val="left" w:pos="7820"/>
        </w:tabs>
        <w:ind w:left="1530"/>
      </w:pPr>
    </w:p>
    <w:p w14:paraId="46F39577" w14:textId="33BB9A22" w:rsidR="00600A20" w:rsidRDefault="00600A20" w:rsidP="00600A20">
      <w:pPr>
        <w:pStyle w:val="ListParagraph"/>
        <w:numPr>
          <w:ilvl w:val="0"/>
          <w:numId w:val="60"/>
        </w:numPr>
        <w:tabs>
          <w:tab w:val="left" w:pos="7820"/>
        </w:tabs>
      </w:pPr>
      <w:r>
        <w:t>Refer to the exhibit.</w:t>
      </w:r>
      <w:r>
        <w:br/>
      </w:r>
      <w:r>
        <w:rPr>
          <w:noProof/>
        </w:rPr>
        <w:drawing>
          <wp:inline distT="0" distB="0" distL="0" distR="0" wp14:anchorId="4A7B2163" wp14:editId="376CCEA1">
            <wp:extent cx="3352800" cy="1438275"/>
            <wp:effectExtent l="0" t="0" r="0" b="9525"/>
            <wp:docPr id="12" name="Picture 12" descr="https://assessment.netacad.net/assessment/images/i258152v1n1_258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ssessment.netacad.net/assessment/images/i258152v1n1_25815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0" cy="1438275"/>
                    </a:xfrm>
                    <a:prstGeom prst="rect">
                      <a:avLst/>
                    </a:prstGeom>
                    <a:noFill/>
                    <a:ln>
                      <a:noFill/>
                    </a:ln>
                  </pic:spPr>
                </pic:pic>
              </a:graphicData>
            </a:graphic>
          </wp:inline>
        </w:drawing>
      </w:r>
      <w:r>
        <w:br/>
        <w:t>Which route was configured as a static route to a specific network using the next-hop address?</w:t>
      </w:r>
    </w:p>
    <w:p w14:paraId="3F14CB9D" w14:textId="498C882B" w:rsidR="00600A20" w:rsidRDefault="00600A20" w:rsidP="00600A20">
      <w:pPr>
        <w:pStyle w:val="ListParagraph"/>
        <w:numPr>
          <w:ilvl w:val="1"/>
          <w:numId w:val="60"/>
        </w:numPr>
        <w:tabs>
          <w:tab w:val="left" w:pos="2160"/>
          <w:tab w:val="left" w:pos="7820"/>
        </w:tabs>
      </w:pPr>
      <w:r>
        <w:t>C</w:t>
      </w:r>
      <w:r>
        <w:tab/>
        <w:t>192.168.2.0/24 is directly connected, Serial0/0/0</w:t>
      </w:r>
    </w:p>
    <w:p w14:paraId="2F50A84C" w14:textId="721A0388" w:rsidR="00600A20" w:rsidRDefault="00600A20" w:rsidP="00600A20">
      <w:pPr>
        <w:pStyle w:val="ListParagraph"/>
        <w:numPr>
          <w:ilvl w:val="1"/>
          <w:numId w:val="60"/>
        </w:numPr>
        <w:tabs>
          <w:tab w:val="left" w:pos="2160"/>
          <w:tab w:val="left" w:pos="7820"/>
        </w:tabs>
      </w:pPr>
      <w:r>
        <w:t>S</w:t>
      </w:r>
      <w:r>
        <w:tab/>
        <w:t>10.0.2.0/24 is directly connected, Serial0/0/0</w:t>
      </w:r>
    </w:p>
    <w:p w14:paraId="6B065CE2" w14:textId="26374841" w:rsidR="00600A20" w:rsidRDefault="00600A20" w:rsidP="00600A20">
      <w:pPr>
        <w:pStyle w:val="ListParagraph"/>
        <w:numPr>
          <w:ilvl w:val="1"/>
          <w:numId w:val="60"/>
        </w:numPr>
        <w:tabs>
          <w:tab w:val="left" w:pos="2160"/>
          <w:tab w:val="left" w:pos="7820"/>
        </w:tabs>
      </w:pPr>
      <w:r>
        <w:t>S</w:t>
      </w:r>
      <w:r>
        <w:tab/>
        <w:t>0.0.0.0/0 [1/0] via 192.168.2.2</w:t>
      </w:r>
    </w:p>
    <w:p w14:paraId="31DBBC3B" w14:textId="4BCAE873" w:rsidR="00600A20" w:rsidRDefault="00600A20" w:rsidP="00600A20">
      <w:pPr>
        <w:pStyle w:val="ListParagraph"/>
        <w:numPr>
          <w:ilvl w:val="1"/>
          <w:numId w:val="60"/>
        </w:numPr>
        <w:tabs>
          <w:tab w:val="left" w:pos="2160"/>
          <w:tab w:val="left" w:pos="7820"/>
        </w:tabs>
      </w:pPr>
      <w:r>
        <w:t>S</w:t>
      </w:r>
      <w:r>
        <w:tab/>
        <w:t>10.0.2.0/24 [1/0] via 192.168.2.2</w:t>
      </w:r>
    </w:p>
    <w:p w14:paraId="424454DA" w14:textId="77777777" w:rsidR="00EE4CCA" w:rsidRDefault="00EE4CCA" w:rsidP="00EE4CCA">
      <w:pPr>
        <w:pStyle w:val="ListParagraph"/>
        <w:tabs>
          <w:tab w:val="left" w:pos="2160"/>
          <w:tab w:val="left" w:pos="7820"/>
        </w:tabs>
        <w:ind w:left="1530"/>
      </w:pPr>
    </w:p>
    <w:p w14:paraId="006DC57C" w14:textId="36675A20" w:rsidR="00600A20" w:rsidRDefault="00600A20" w:rsidP="00600A20">
      <w:pPr>
        <w:pStyle w:val="ListParagraph"/>
        <w:numPr>
          <w:ilvl w:val="0"/>
          <w:numId w:val="60"/>
        </w:numPr>
        <w:tabs>
          <w:tab w:val="left" w:pos="2160"/>
          <w:tab w:val="left" w:pos="7820"/>
        </w:tabs>
      </w:pPr>
      <w:r>
        <w:t>Refer to the exhibit.</w:t>
      </w:r>
      <w:r>
        <w:br/>
      </w:r>
      <w:r>
        <w:rPr>
          <w:noProof/>
        </w:rPr>
        <w:drawing>
          <wp:inline distT="0" distB="0" distL="0" distR="0" wp14:anchorId="56D80AC1" wp14:editId="778A0366">
            <wp:extent cx="4848225" cy="581025"/>
            <wp:effectExtent l="0" t="0" r="9525" b="9525"/>
            <wp:docPr id="13" name="Picture 13" descr="https://assessment.netacad.net/assessment/images/i283600v1n1_367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ssessment.netacad.net/assessment/images/i283600v1n1_36758.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8225" cy="581025"/>
                    </a:xfrm>
                    <a:prstGeom prst="rect">
                      <a:avLst/>
                    </a:prstGeom>
                    <a:noFill/>
                    <a:ln>
                      <a:noFill/>
                    </a:ln>
                  </pic:spPr>
                </pic:pic>
              </a:graphicData>
            </a:graphic>
          </wp:inline>
        </w:drawing>
      </w:r>
      <w:r>
        <w:br/>
        <w:t>Which type of IPv6 static route is configured in the exhibit?</w:t>
      </w:r>
    </w:p>
    <w:p w14:paraId="35F94136" w14:textId="05E18B15" w:rsidR="00600A20" w:rsidRDefault="00600A20" w:rsidP="00600A20">
      <w:pPr>
        <w:pStyle w:val="ListParagraph"/>
        <w:numPr>
          <w:ilvl w:val="1"/>
          <w:numId w:val="60"/>
        </w:numPr>
        <w:tabs>
          <w:tab w:val="left" w:pos="2160"/>
          <w:tab w:val="left" w:pos="7820"/>
        </w:tabs>
      </w:pPr>
      <w:r>
        <w:t>directly attached static route</w:t>
      </w:r>
    </w:p>
    <w:p w14:paraId="38A154A9" w14:textId="53F786E4" w:rsidR="00600A20" w:rsidRDefault="00600A20" w:rsidP="00600A20">
      <w:pPr>
        <w:pStyle w:val="ListParagraph"/>
        <w:numPr>
          <w:ilvl w:val="1"/>
          <w:numId w:val="60"/>
        </w:numPr>
        <w:tabs>
          <w:tab w:val="left" w:pos="2160"/>
          <w:tab w:val="left" w:pos="7820"/>
        </w:tabs>
      </w:pPr>
      <w:r>
        <w:t>recursive static route</w:t>
      </w:r>
    </w:p>
    <w:p w14:paraId="59FEABC6" w14:textId="00F14220" w:rsidR="00600A20" w:rsidRDefault="00600A20" w:rsidP="00600A20">
      <w:pPr>
        <w:pStyle w:val="ListParagraph"/>
        <w:numPr>
          <w:ilvl w:val="1"/>
          <w:numId w:val="60"/>
        </w:numPr>
        <w:tabs>
          <w:tab w:val="left" w:pos="2160"/>
          <w:tab w:val="left" w:pos="7820"/>
        </w:tabs>
      </w:pPr>
      <w:r>
        <w:t>fully specified static route</w:t>
      </w:r>
    </w:p>
    <w:p w14:paraId="42826EFC" w14:textId="66EE6F7E" w:rsidR="00600A20" w:rsidRDefault="00600A20" w:rsidP="00600A20">
      <w:pPr>
        <w:pStyle w:val="ListParagraph"/>
        <w:numPr>
          <w:ilvl w:val="1"/>
          <w:numId w:val="60"/>
        </w:numPr>
        <w:tabs>
          <w:tab w:val="left" w:pos="2160"/>
          <w:tab w:val="left" w:pos="7820"/>
        </w:tabs>
      </w:pPr>
      <w:r>
        <w:t>floating static route</w:t>
      </w:r>
    </w:p>
    <w:p w14:paraId="6438296F" w14:textId="77777777" w:rsidR="00EE4CCA" w:rsidRDefault="00EE4CCA" w:rsidP="00EE4CCA">
      <w:pPr>
        <w:pStyle w:val="ListParagraph"/>
        <w:tabs>
          <w:tab w:val="left" w:pos="2160"/>
          <w:tab w:val="left" w:pos="7820"/>
        </w:tabs>
        <w:ind w:left="1530"/>
      </w:pPr>
    </w:p>
    <w:p w14:paraId="3461C825" w14:textId="6F517A08" w:rsidR="00600A20" w:rsidRDefault="00600A20" w:rsidP="00600A20">
      <w:pPr>
        <w:pStyle w:val="ListParagraph"/>
        <w:numPr>
          <w:ilvl w:val="0"/>
          <w:numId w:val="60"/>
        </w:numPr>
        <w:tabs>
          <w:tab w:val="left" w:pos="2160"/>
          <w:tab w:val="left" w:pos="7820"/>
        </w:tabs>
      </w:pPr>
      <w:r>
        <w:t>A network administrator has entered the following command:</w:t>
      </w:r>
      <w:r>
        <w:br/>
      </w:r>
      <w:r>
        <w:br/>
      </w:r>
      <w:r>
        <w:rPr>
          <w:b/>
        </w:rPr>
        <w:t>ip route 192.168.10.64 255.255.255.192 serial0/0/1</w:t>
      </w:r>
      <w:r>
        <w:rPr>
          <w:b/>
        </w:rPr>
        <w:br/>
      </w:r>
      <w:r>
        <w:rPr>
          <w:b/>
        </w:rPr>
        <w:br/>
      </w:r>
      <w:r>
        <w:t xml:space="preserve">When the network administrator enters the command </w:t>
      </w:r>
      <w:r>
        <w:rPr>
          <w:b/>
        </w:rPr>
        <w:t>show ip route</w:t>
      </w:r>
      <w:r>
        <w:t>, the route is not in the routing table. What should the administrator do next?</w:t>
      </w:r>
    </w:p>
    <w:p w14:paraId="23C37706" w14:textId="5624B47C" w:rsidR="00600A20" w:rsidRDefault="00600A20" w:rsidP="00600A20">
      <w:pPr>
        <w:pStyle w:val="ListParagraph"/>
        <w:numPr>
          <w:ilvl w:val="1"/>
          <w:numId w:val="60"/>
        </w:numPr>
        <w:tabs>
          <w:tab w:val="left" w:pos="2160"/>
          <w:tab w:val="left" w:pos="7820"/>
        </w:tabs>
      </w:pPr>
      <w:r>
        <w:t>Re-enter the command using the correct mask.</w:t>
      </w:r>
    </w:p>
    <w:p w14:paraId="592CEAC9" w14:textId="6B36562E" w:rsidR="00600A20" w:rsidRDefault="00600A20" w:rsidP="00600A20">
      <w:pPr>
        <w:pStyle w:val="ListParagraph"/>
        <w:numPr>
          <w:ilvl w:val="1"/>
          <w:numId w:val="60"/>
        </w:numPr>
        <w:tabs>
          <w:tab w:val="left" w:pos="2160"/>
          <w:tab w:val="left" w:pos="7820"/>
        </w:tabs>
      </w:pPr>
      <w:r>
        <w:t>Verify that the Serial0/0/1 interface is active and available</w:t>
      </w:r>
    </w:p>
    <w:p w14:paraId="1E9520BE" w14:textId="298E9B99" w:rsidR="00600A20" w:rsidRDefault="00600A20" w:rsidP="00600A20">
      <w:pPr>
        <w:pStyle w:val="ListParagraph"/>
        <w:numPr>
          <w:ilvl w:val="1"/>
          <w:numId w:val="60"/>
        </w:numPr>
        <w:tabs>
          <w:tab w:val="left" w:pos="2160"/>
          <w:tab w:val="left" w:pos="7820"/>
        </w:tabs>
      </w:pPr>
      <w:r>
        <w:t>Verify that the 192.168.10.64 network is active within the network infrastructure</w:t>
      </w:r>
    </w:p>
    <w:p w14:paraId="5EF41392" w14:textId="1C09998C" w:rsidR="00600A20" w:rsidRDefault="00600A20" w:rsidP="00600A20">
      <w:pPr>
        <w:pStyle w:val="ListParagraph"/>
        <w:numPr>
          <w:ilvl w:val="1"/>
          <w:numId w:val="60"/>
        </w:numPr>
        <w:tabs>
          <w:tab w:val="left" w:pos="2160"/>
          <w:tab w:val="left" w:pos="7820"/>
        </w:tabs>
      </w:pPr>
      <w:r>
        <w:t>Re-enter the command using a network number rather than a usable IP address</w:t>
      </w:r>
    </w:p>
    <w:p w14:paraId="37545013" w14:textId="77777777" w:rsidR="00EE4CCA" w:rsidRDefault="00EE4CCA" w:rsidP="00EE4CCA">
      <w:pPr>
        <w:pStyle w:val="ListParagraph"/>
        <w:tabs>
          <w:tab w:val="left" w:pos="2160"/>
          <w:tab w:val="left" w:pos="7820"/>
        </w:tabs>
        <w:ind w:left="1530"/>
      </w:pPr>
    </w:p>
    <w:p w14:paraId="593132FD" w14:textId="31640417" w:rsidR="005A02D2" w:rsidRDefault="00600A20" w:rsidP="005A02D2">
      <w:pPr>
        <w:pStyle w:val="ListParagraph"/>
        <w:numPr>
          <w:ilvl w:val="0"/>
          <w:numId w:val="60"/>
        </w:numPr>
        <w:tabs>
          <w:tab w:val="left" w:pos="2160"/>
          <w:tab w:val="left" w:pos="7820"/>
        </w:tabs>
      </w:pPr>
      <w:r>
        <w:lastRenderedPageBreak/>
        <w:t>Refer to the exhibit.</w:t>
      </w:r>
      <w:r>
        <w:br/>
      </w:r>
      <w:r>
        <w:rPr>
          <w:noProof/>
        </w:rPr>
        <w:drawing>
          <wp:inline distT="0" distB="0" distL="0" distR="0" wp14:anchorId="20FC3937" wp14:editId="5A1F1C14">
            <wp:extent cx="4695825" cy="1885950"/>
            <wp:effectExtent l="0" t="0" r="9525" b="0"/>
            <wp:docPr id="14" name="Picture 14" descr="https://assessment.netacad.net/assessment/images/i223702v1n1_Exhibi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ssessment.netacad.net/assessment/images/i223702v1n1_Exhibit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95825" cy="1885950"/>
                    </a:xfrm>
                    <a:prstGeom prst="rect">
                      <a:avLst/>
                    </a:prstGeom>
                    <a:noFill/>
                    <a:ln>
                      <a:noFill/>
                    </a:ln>
                  </pic:spPr>
                </pic:pic>
              </a:graphicData>
            </a:graphic>
          </wp:inline>
        </w:drawing>
      </w:r>
      <w:r w:rsidRPr="00600A20">
        <w:t xml:space="preserve"> </w:t>
      </w:r>
      <w:r w:rsidR="005A02D2">
        <w:rPr>
          <w:noProof/>
        </w:rPr>
        <w:br/>
        <w:t>This network has two connections to the ISP, one via router C and one via router B. The serial link between router A and router C supports EIGRP and is the primary link to the Internet. If the primary link fails, the administrator needs a floating static route that avoids recursive route lookups and any potential next-hop issues caused by the multiaccess nature of the Ethernet segment with router B. What should the administrator configure?</w:t>
      </w:r>
    </w:p>
    <w:p w14:paraId="64FDC01E" w14:textId="3935A6A9" w:rsidR="005A02D2" w:rsidRDefault="005A02D2" w:rsidP="005A02D2">
      <w:pPr>
        <w:pStyle w:val="ListParagraph"/>
        <w:numPr>
          <w:ilvl w:val="1"/>
          <w:numId w:val="60"/>
        </w:numPr>
        <w:tabs>
          <w:tab w:val="left" w:pos="2160"/>
          <w:tab w:val="left" w:pos="7820"/>
        </w:tabs>
      </w:pPr>
      <w:r>
        <w:t>Create a static route pointing to Fa0/0 with an AD of 1.</w:t>
      </w:r>
    </w:p>
    <w:p w14:paraId="5A478067" w14:textId="726260DB" w:rsidR="005A02D2" w:rsidRDefault="005A02D2" w:rsidP="005A02D2">
      <w:pPr>
        <w:pStyle w:val="ListParagraph"/>
        <w:numPr>
          <w:ilvl w:val="1"/>
          <w:numId w:val="60"/>
        </w:numPr>
        <w:tabs>
          <w:tab w:val="left" w:pos="2160"/>
          <w:tab w:val="left" w:pos="7820"/>
        </w:tabs>
      </w:pPr>
      <w:r>
        <w:t>Create a static route pointing to 10.1.1.1 with an AD of 1.</w:t>
      </w:r>
    </w:p>
    <w:p w14:paraId="432AA639" w14:textId="5105A0C4" w:rsidR="005A02D2" w:rsidRDefault="005A02D2" w:rsidP="005A02D2">
      <w:pPr>
        <w:pStyle w:val="ListParagraph"/>
        <w:numPr>
          <w:ilvl w:val="1"/>
          <w:numId w:val="60"/>
        </w:numPr>
        <w:tabs>
          <w:tab w:val="left" w:pos="2160"/>
          <w:tab w:val="left" w:pos="7820"/>
        </w:tabs>
      </w:pPr>
      <w:r>
        <w:t>Create a static route pointing to 10.1.1.1 with an AD of 95.</w:t>
      </w:r>
    </w:p>
    <w:p w14:paraId="0D37E4B6" w14:textId="748B8D97" w:rsidR="005A02D2" w:rsidRDefault="005A02D2" w:rsidP="005A02D2">
      <w:pPr>
        <w:pStyle w:val="ListParagraph"/>
        <w:numPr>
          <w:ilvl w:val="1"/>
          <w:numId w:val="60"/>
        </w:numPr>
        <w:tabs>
          <w:tab w:val="left" w:pos="2160"/>
          <w:tab w:val="left" w:pos="7820"/>
        </w:tabs>
      </w:pPr>
      <w:r>
        <w:t>Create a fully specified static route pointing to Fa0/0 with an AD of 95</w:t>
      </w:r>
    </w:p>
    <w:p w14:paraId="28C3E1B4" w14:textId="77777777" w:rsidR="00EE4CCA" w:rsidRDefault="00EE4CCA" w:rsidP="00EE4CCA">
      <w:pPr>
        <w:pStyle w:val="ListParagraph"/>
        <w:tabs>
          <w:tab w:val="left" w:pos="2160"/>
          <w:tab w:val="left" w:pos="7820"/>
        </w:tabs>
        <w:ind w:left="1530"/>
      </w:pPr>
    </w:p>
    <w:p w14:paraId="4C97043A" w14:textId="184DDBF7" w:rsidR="005A02D2" w:rsidRDefault="005A02D2" w:rsidP="005A02D2">
      <w:pPr>
        <w:pStyle w:val="ListParagraph"/>
        <w:numPr>
          <w:ilvl w:val="0"/>
          <w:numId w:val="60"/>
        </w:numPr>
        <w:tabs>
          <w:tab w:val="left" w:pos="2160"/>
          <w:tab w:val="left" w:pos="7820"/>
        </w:tabs>
      </w:pPr>
      <w:r>
        <w:t>Refer to the exhibit.</w:t>
      </w:r>
      <w:r>
        <w:br/>
      </w:r>
      <w:r>
        <w:rPr>
          <w:noProof/>
        </w:rPr>
        <w:drawing>
          <wp:inline distT="0" distB="0" distL="0" distR="0" wp14:anchorId="1088F366" wp14:editId="2F01A706">
            <wp:extent cx="5486400" cy="998265"/>
            <wp:effectExtent l="0" t="0" r="0" b="0"/>
            <wp:docPr id="16" name="Picture 16" descr="https://assessment.netacad.net/assessment/images/i283278v1n1_2832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assessment.netacad.net/assessment/images/i283278v1n1_28327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998265"/>
                    </a:xfrm>
                    <a:prstGeom prst="rect">
                      <a:avLst/>
                    </a:prstGeom>
                    <a:noFill/>
                    <a:ln>
                      <a:noFill/>
                    </a:ln>
                  </pic:spPr>
                </pic:pic>
              </a:graphicData>
            </a:graphic>
          </wp:inline>
        </w:drawing>
      </w:r>
      <w:r>
        <w:br/>
        <w:t>How did the router obtain the last route that is shown?</w:t>
      </w:r>
    </w:p>
    <w:p w14:paraId="7DFC623A" w14:textId="74D039E4" w:rsidR="005A02D2" w:rsidRDefault="005A02D2" w:rsidP="005A02D2">
      <w:pPr>
        <w:pStyle w:val="ListParagraph"/>
        <w:numPr>
          <w:ilvl w:val="1"/>
          <w:numId w:val="60"/>
        </w:numPr>
        <w:tabs>
          <w:tab w:val="left" w:pos="2160"/>
          <w:tab w:val="left" w:pos="7820"/>
        </w:tabs>
      </w:pPr>
      <w:r>
        <w:t xml:space="preserve">The </w:t>
      </w:r>
      <w:r>
        <w:rPr>
          <w:b/>
        </w:rPr>
        <w:t>ip route</w:t>
      </w:r>
      <w:r>
        <w:t xml:space="preserve"> command was used</w:t>
      </w:r>
    </w:p>
    <w:p w14:paraId="7349E5DF" w14:textId="3BCF583B" w:rsidR="005A02D2" w:rsidRDefault="005A02D2" w:rsidP="005A02D2">
      <w:pPr>
        <w:pStyle w:val="ListParagraph"/>
        <w:numPr>
          <w:ilvl w:val="1"/>
          <w:numId w:val="60"/>
        </w:numPr>
        <w:tabs>
          <w:tab w:val="left" w:pos="2160"/>
          <w:tab w:val="left" w:pos="7820"/>
        </w:tabs>
      </w:pPr>
      <w:r>
        <w:t xml:space="preserve">The </w:t>
      </w:r>
      <w:r>
        <w:rPr>
          <w:b/>
        </w:rPr>
        <w:t>ipv6 route</w:t>
      </w:r>
      <w:r>
        <w:t xml:space="preserve"> command was used</w:t>
      </w:r>
    </w:p>
    <w:p w14:paraId="1C78992A" w14:textId="0F20D742" w:rsidR="005A02D2" w:rsidRDefault="005A02D2" w:rsidP="005A02D2">
      <w:pPr>
        <w:pStyle w:val="ListParagraph"/>
        <w:numPr>
          <w:ilvl w:val="1"/>
          <w:numId w:val="60"/>
        </w:numPr>
        <w:tabs>
          <w:tab w:val="left" w:pos="2160"/>
          <w:tab w:val="left" w:pos="7820"/>
        </w:tabs>
      </w:pPr>
      <w:r>
        <w:t>Another router in the same organization provided the default route by using a dynamic routing protocol</w:t>
      </w:r>
    </w:p>
    <w:p w14:paraId="79EEC555" w14:textId="7459C9AC" w:rsidR="005A02D2" w:rsidRDefault="005A02D2" w:rsidP="005A02D2">
      <w:pPr>
        <w:pStyle w:val="ListParagraph"/>
        <w:numPr>
          <w:ilvl w:val="1"/>
          <w:numId w:val="60"/>
        </w:numPr>
        <w:tabs>
          <w:tab w:val="left" w:pos="2160"/>
          <w:tab w:val="left" w:pos="7820"/>
        </w:tabs>
      </w:pPr>
      <w:r>
        <w:t xml:space="preserve">The </w:t>
      </w:r>
      <w:r>
        <w:rPr>
          <w:b/>
        </w:rPr>
        <w:t>ip address</w:t>
      </w:r>
      <w:r>
        <w:t xml:space="preserve"> interface configuration mode command was used in addition to the </w:t>
      </w:r>
      <w:r>
        <w:rPr>
          <w:b/>
        </w:rPr>
        <w:t>network</w:t>
      </w:r>
      <w:r>
        <w:t xml:space="preserve"> routing protocol configuration mode command.</w:t>
      </w:r>
    </w:p>
    <w:p w14:paraId="339AD0EF" w14:textId="77777777" w:rsidR="00EE4CCA" w:rsidRDefault="00EE4CCA" w:rsidP="00EE4CCA">
      <w:pPr>
        <w:pStyle w:val="ListParagraph"/>
        <w:tabs>
          <w:tab w:val="left" w:pos="2160"/>
          <w:tab w:val="left" w:pos="7820"/>
        </w:tabs>
        <w:ind w:left="1530"/>
      </w:pPr>
    </w:p>
    <w:p w14:paraId="4B17B0CE" w14:textId="36BA4AEA" w:rsidR="005A02D2" w:rsidRDefault="005A02D2" w:rsidP="005A02D2">
      <w:pPr>
        <w:pStyle w:val="ListParagraph"/>
        <w:numPr>
          <w:ilvl w:val="0"/>
          <w:numId w:val="60"/>
        </w:numPr>
        <w:tabs>
          <w:tab w:val="left" w:pos="2160"/>
          <w:tab w:val="left" w:pos="7820"/>
        </w:tabs>
      </w:pPr>
      <w:r>
        <w:t xml:space="preserve">To enable RIP routing for a specific subnet, the configuration command </w:t>
      </w:r>
      <w:r>
        <w:rPr>
          <w:b/>
        </w:rPr>
        <w:t>network 192.168.5.64</w:t>
      </w:r>
      <w:r>
        <w:t xml:space="preserve"> was entered by the network administrator. What address, if any, appears in the running configuration file to identify this network?</w:t>
      </w:r>
    </w:p>
    <w:p w14:paraId="23D8D2D8" w14:textId="1006034F" w:rsidR="005A02D2" w:rsidRDefault="005A02D2" w:rsidP="005A02D2">
      <w:pPr>
        <w:pStyle w:val="ListParagraph"/>
        <w:numPr>
          <w:ilvl w:val="1"/>
          <w:numId w:val="60"/>
        </w:numPr>
        <w:tabs>
          <w:tab w:val="left" w:pos="2160"/>
          <w:tab w:val="left" w:pos="7820"/>
        </w:tabs>
      </w:pPr>
      <w:r>
        <w:t>192.168.5.64</w:t>
      </w:r>
    </w:p>
    <w:p w14:paraId="51B9964F" w14:textId="5AA72CB0" w:rsidR="005A02D2" w:rsidRDefault="005A02D2" w:rsidP="005A02D2">
      <w:pPr>
        <w:pStyle w:val="ListParagraph"/>
        <w:numPr>
          <w:ilvl w:val="1"/>
          <w:numId w:val="60"/>
        </w:numPr>
        <w:tabs>
          <w:tab w:val="left" w:pos="2160"/>
          <w:tab w:val="left" w:pos="7820"/>
        </w:tabs>
      </w:pPr>
      <w:r>
        <w:t>192.168.5.0</w:t>
      </w:r>
    </w:p>
    <w:p w14:paraId="5A6A4762" w14:textId="6D47B6D9" w:rsidR="005A02D2" w:rsidRDefault="005A02D2" w:rsidP="005A02D2">
      <w:pPr>
        <w:pStyle w:val="ListParagraph"/>
        <w:numPr>
          <w:ilvl w:val="1"/>
          <w:numId w:val="60"/>
        </w:numPr>
        <w:tabs>
          <w:tab w:val="left" w:pos="2160"/>
          <w:tab w:val="left" w:pos="7820"/>
        </w:tabs>
      </w:pPr>
      <w:r>
        <w:t>192.168.0.0</w:t>
      </w:r>
    </w:p>
    <w:p w14:paraId="733EA2BB" w14:textId="2B53D4FF" w:rsidR="005A02D2" w:rsidRDefault="005A02D2" w:rsidP="005A02D2">
      <w:pPr>
        <w:pStyle w:val="ListParagraph"/>
        <w:numPr>
          <w:ilvl w:val="1"/>
          <w:numId w:val="60"/>
        </w:numPr>
        <w:tabs>
          <w:tab w:val="left" w:pos="2160"/>
          <w:tab w:val="left" w:pos="7820"/>
        </w:tabs>
      </w:pPr>
      <w:r>
        <w:t>No address is displayed</w:t>
      </w:r>
    </w:p>
    <w:p w14:paraId="4A1EF9F3" w14:textId="0B6BC131" w:rsidR="00EE4CCA" w:rsidRDefault="00EE4CCA" w:rsidP="00EE4CCA">
      <w:pPr>
        <w:pStyle w:val="ListParagraph"/>
        <w:tabs>
          <w:tab w:val="left" w:pos="2160"/>
          <w:tab w:val="left" w:pos="7820"/>
        </w:tabs>
        <w:ind w:left="1530"/>
      </w:pPr>
    </w:p>
    <w:p w14:paraId="3FDF36E3" w14:textId="53BE9235" w:rsidR="00013DDF" w:rsidRDefault="00013DDF" w:rsidP="00EE4CCA">
      <w:pPr>
        <w:pStyle w:val="ListParagraph"/>
        <w:tabs>
          <w:tab w:val="left" w:pos="2160"/>
          <w:tab w:val="left" w:pos="7820"/>
        </w:tabs>
        <w:ind w:left="1530"/>
      </w:pPr>
    </w:p>
    <w:p w14:paraId="50FBCCDA" w14:textId="77777777" w:rsidR="00013DDF" w:rsidRDefault="00013DDF" w:rsidP="00EE4CCA">
      <w:pPr>
        <w:pStyle w:val="ListParagraph"/>
        <w:tabs>
          <w:tab w:val="left" w:pos="2160"/>
          <w:tab w:val="left" w:pos="7820"/>
        </w:tabs>
        <w:ind w:left="1530"/>
      </w:pPr>
    </w:p>
    <w:p w14:paraId="5734AA34" w14:textId="544D6FCC" w:rsidR="005A02D2" w:rsidRDefault="005A02D2" w:rsidP="005A02D2">
      <w:pPr>
        <w:pStyle w:val="ListParagraph"/>
        <w:numPr>
          <w:ilvl w:val="0"/>
          <w:numId w:val="60"/>
        </w:numPr>
        <w:tabs>
          <w:tab w:val="left" w:pos="2160"/>
          <w:tab w:val="left" w:pos="7820"/>
        </w:tabs>
      </w:pPr>
      <w:r>
        <w:lastRenderedPageBreak/>
        <w:t>Refer to the exhibit.</w:t>
      </w:r>
      <w:r w:rsidR="0068742A">
        <w:t xml:space="preserve"> </w:t>
      </w:r>
      <w:r w:rsidR="0068742A">
        <w:rPr>
          <w:noProof/>
        </w:rPr>
        <w:drawing>
          <wp:inline distT="0" distB="0" distL="0" distR="0" wp14:anchorId="39C6B595" wp14:editId="1730F21E">
            <wp:extent cx="5381625" cy="3867150"/>
            <wp:effectExtent l="0" t="0" r="9525" b="0"/>
            <wp:docPr id="17" name="Picture 17" descr="https://assessment.netacad.net/assessment/images/i254789v1n1_2547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assessment.netacad.net/assessment/images/i254789v1n1_254789.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1625" cy="3867150"/>
                    </a:xfrm>
                    <a:prstGeom prst="rect">
                      <a:avLst/>
                    </a:prstGeom>
                    <a:noFill/>
                    <a:ln>
                      <a:noFill/>
                    </a:ln>
                  </pic:spPr>
                </pic:pic>
              </a:graphicData>
            </a:graphic>
          </wp:inline>
        </w:drawing>
      </w:r>
      <w:r>
        <w:br/>
        <w:t>What is the administrative distance value that indicates the route for R2 to reach the 10.10.0.0/16 network?</w:t>
      </w:r>
    </w:p>
    <w:p w14:paraId="6786DEA4" w14:textId="3F32D8BA" w:rsidR="005A02D2" w:rsidRDefault="005A02D2" w:rsidP="005A02D2">
      <w:pPr>
        <w:pStyle w:val="ListParagraph"/>
        <w:numPr>
          <w:ilvl w:val="1"/>
          <w:numId w:val="60"/>
        </w:numPr>
        <w:tabs>
          <w:tab w:val="left" w:pos="2160"/>
          <w:tab w:val="left" w:pos="7820"/>
        </w:tabs>
      </w:pPr>
      <w:r>
        <w:t>1</w:t>
      </w:r>
    </w:p>
    <w:p w14:paraId="1CB13D8D" w14:textId="4CCC9D46" w:rsidR="005A02D2" w:rsidRDefault="005A02D2" w:rsidP="005A02D2">
      <w:pPr>
        <w:pStyle w:val="ListParagraph"/>
        <w:numPr>
          <w:ilvl w:val="1"/>
          <w:numId w:val="60"/>
        </w:numPr>
        <w:tabs>
          <w:tab w:val="left" w:pos="2160"/>
          <w:tab w:val="left" w:pos="7820"/>
        </w:tabs>
      </w:pPr>
      <w:r>
        <w:t>120</w:t>
      </w:r>
    </w:p>
    <w:p w14:paraId="60BA7014" w14:textId="21DA53C5" w:rsidR="005A02D2" w:rsidRDefault="005A02D2" w:rsidP="005A02D2">
      <w:pPr>
        <w:pStyle w:val="ListParagraph"/>
        <w:numPr>
          <w:ilvl w:val="1"/>
          <w:numId w:val="60"/>
        </w:numPr>
        <w:tabs>
          <w:tab w:val="left" w:pos="2160"/>
          <w:tab w:val="left" w:pos="7820"/>
        </w:tabs>
      </w:pPr>
      <w:r>
        <w:t>0</w:t>
      </w:r>
    </w:p>
    <w:p w14:paraId="4FCC655D" w14:textId="092AED10" w:rsidR="005A02D2" w:rsidRDefault="005A02D2" w:rsidP="005A02D2">
      <w:pPr>
        <w:pStyle w:val="ListParagraph"/>
        <w:numPr>
          <w:ilvl w:val="1"/>
          <w:numId w:val="60"/>
        </w:numPr>
        <w:tabs>
          <w:tab w:val="left" w:pos="2160"/>
          <w:tab w:val="left" w:pos="7820"/>
        </w:tabs>
      </w:pPr>
      <w:r>
        <w:t>2</w:t>
      </w:r>
    </w:p>
    <w:p w14:paraId="4ED53E93" w14:textId="77777777" w:rsidR="00EE4CCA" w:rsidRDefault="00EE4CCA" w:rsidP="00EE4CCA">
      <w:pPr>
        <w:pStyle w:val="ListParagraph"/>
        <w:tabs>
          <w:tab w:val="left" w:pos="2160"/>
          <w:tab w:val="left" w:pos="7820"/>
        </w:tabs>
        <w:ind w:left="1530"/>
      </w:pPr>
    </w:p>
    <w:p w14:paraId="44C9036F" w14:textId="39CBF0E2" w:rsidR="005A02D2" w:rsidRDefault="005A02D2" w:rsidP="005A02D2">
      <w:pPr>
        <w:pStyle w:val="ListParagraph"/>
        <w:numPr>
          <w:ilvl w:val="0"/>
          <w:numId w:val="60"/>
        </w:numPr>
        <w:tabs>
          <w:tab w:val="left" w:pos="2160"/>
          <w:tab w:val="left" w:pos="7820"/>
        </w:tabs>
      </w:pPr>
      <w:r>
        <w:t xml:space="preserve">Refer to the exhibit. </w:t>
      </w:r>
      <w:r>
        <w:rPr>
          <w:noProof/>
        </w:rPr>
        <w:drawing>
          <wp:inline distT="0" distB="0" distL="0" distR="0" wp14:anchorId="3026285A" wp14:editId="58719134">
            <wp:extent cx="4924425" cy="1905000"/>
            <wp:effectExtent l="0" t="0" r="9525" b="0"/>
            <wp:docPr id="18" name="Picture 18" descr="https://assessment.netacad.net/assessment/images/i211955v1n2_2119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assessment.netacad.net/assessment/images/i211955v1n2_21195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24425" cy="1905000"/>
                    </a:xfrm>
                    <a:prstGeom prst="rect">
                      <a:avLst/>
                    </a:prstGeom>
                    <a:noFill/>
                    <a:ln>
                      <a:noFill/>
                    </a:ln>
                  </pic:spPr>
                </pic:pic>
              </a:graphicData>
            </a:graphic>
          </wp:inline>
        </w:drawing>
      </w:r>
      <w:r w:rsidR="0068742A">
        <w:t>Which type of route is 172.16.0.0/16?</w:t>
      </w:r>
    </w:p>
    <w:p w14:paraId="5FE4E325" w14:textId="36A419CB" w:rsidR="0068742A" w:rsidRDefault="0068742A" w:rsidP="0068742A">
      <w:pPr>
        <w:pStyle w:val="ListParagraph"/>
        <w:numPr>
          <w:ilvl w:val="1"/>
          <w:numId w:val="60"/>
        </w:numPr>
        <w:tabs>
          <w:tab w:val="left" w:pos="2160"/>
          <w:tab w:val="left" w:pos="7820"/>
        </w:tabs>
      </w:pPr>
      <w:r>
        <w:t>child route</w:t>
      </w:r>
    </w:p>
    <w:p w14:paraId="507E49A7" w14:textId="27ABEBE0" w:rsidR="0068742A" w:rsidRDefault="0068742A" w:rsidP="0068742A">
      <w:pPr>
        <w:pStyle w:val="ListParagraph"/>
        <w:numPr>
          <w:ilvl w:val="1"/>
          <w:numId w:val="60"/>
        </w:numPr>
        <w:tabs>
          <w:tab w:val="left" w:pos="2160"/>
          <w:tab w:val="left" w:pos="7820"/>
        </w:tabs>
      </w:pPr>
      <w:r>
        <w:t>ultimate route</w:t>
      </w:r>
    </w:p>
    <w:p w14:paraId="0984CABE" w14:textId="303B555B" w:rsidR="0068742A" w:rsidRDefault="0068742A" w:rsidP="0068742A">
      <w:pPr>
        <w:pStyle w:val="ListParagraph"/>
        <w:numPr>
          <w:ilvl w:val="1"/>
          <w:numId w:val="60"/>
        </w:numPr>
        <w:tabs>
          <w:tab w:val="left" w:pos="2160"/>
          <w:tab w:val="left" w:pos="7820"/>
        </w:tabs>
      </w:pPr>
      <w:r>
        <w:t>default route</w:t>
      </w:r>
    </w:p>
    <w:p w14:paraId="6F464B9D" w14:textId="0795D450" w:rsidR="0068742A" w:rsidRDefault="0068742A" w:rsidP="0068742A">
      <w:pPr>
        <w:pStyle w:val="ListParagraph"/>
        <w:numPr>
          <w:ilvl w:val="1"/>
          <w:numId w:val="60"/>
        </w:numPr>
        <w:tabs>
          <w:tab w:val="left" w:pos="2160"/>
          <w:tab w:val="left" w:pos="7820"/>
        </w:tabs>
      </w:pPr>
      <w:r>
        <w:t>level 1 parent route</w:t>
      </w:r>
    </w:p>
    <w:p w14:paraId="19FEBD3C" w14:textId="77777777" w:rsidR="00EE4CCA" w:rsidRDefault="00EE4CCA" w:rsidP="00EE4CCA">
      <w:pPr>
        <w:pStyle w:val="ListParagraph"/>
        <w:tabs>
          <w:tab w:val="left" w:pos="2160"/>
          <w:tab w:val="left" w:pos="7820"/>
        </w:tabs>
        <w:ind w:left="1530"/>
      </w:pPr>
    </w:p>
    <w:p w14:paraId="13490C2A" w14:textId="769BA456" w:rsidR="0068742A" w:rsidRDefault="0068742A" w:rsidP="0068742A">
      <w:pPr>
        <w:pStyle w:val="ListParagraph"/>
        <w:numPr>
          <w:ilvl w:val="0"/>
          <w:numId w:val="60"/>
        </w:numPr>
        <w:tabs>
          <w:tab w:val="left" w:pos="2160"/>
          <w:tab w:val="left" w:pos="7820"/>
        </w:tabs>
      </w:pPr>
      <w:r>
        <w:t>In an IPv6 routing table, all routing table entries are classified as which type of routes?</w:t>
      </w:r>
    </w:p>
    <w:p w14:paraId="4BFC6191" w14:textId="1D44BB87" w:rsidR="0068742A" w:rsidRDefault="0068742A" w:rsidP="0068742A">
      <w:pPr>
        <w:pStyle w:val="ListParagraph"/>
        <w:numPr>
          <w:ilvl w:val="1"/>
          <w:numId w:val="60"/>
        </w:numPr>
        <w:tabs>
          <w:tab w:val="left" w:pos="2160"/>
          <w:tab w:val="left" w:pos="7820"/>
        </w:tabs>
      </w:pPr>
      <w:r>
        <w:t>level 1 parent routes</w:t>
      </w:r>
    </w:p>
    <w:p w14:paraId="70DAE05D" w14:textId="2B4FF0F7" w:rsidR="0068742A" w:rsidRDefault="0068742A" w:rsidP="0068742A">
      <w:pPr>
        <w:pStyle w:val="ListParagraph"/>
        <w:numPr>
          <w:ilvl w:val="1"/>
          <w:numId w:val="60"/>
        </w:numPr>
        <w:tabs>
          <w:tab w:val="left" w:pos="2160"/>
          <w:tab w:val="left" w:pos="7820"/>
        </w:tabs>
      </w:pPr>
      <w:r>
        <w:t>level 1 ultimate routes</w:t>
      </w:r>
    </w:p>
    <w:p w14:paraId="34DBF6DE" w14:textId="4C26EFAE" w:rsidR="0068742A" w:rsidRDefault="0068742A" w:rsidP="0068742A">
      <w:pPr>
        <w:pStyle w:val="ListParagraph"/>
        <w:numPr>
          <w:ilvl w:val="1"/>
          <w:numId w:val="60"/>
        </w:numPr>
        <w:tabs>
          <w:tab w:val="left" w:pos="2160"/>
          <w:tab w:val="left" w:pos="7820"/>
        </w:tabs>
      </w:pPr>
      <w:r>
        <w:t>level 2 child routes</w:t>
      </w:r>
    </w:p>
    <w:p w14:paraId="0CC5B27E" w14:textId="55057985" w:rsidR="0068742A" w:rsidRDefault="0068742A" w:rsidP="0068742A">
      <w:pPr>
        <w:pStyle w:val="ListParagraph"/>
        <w:numPr>
          <w:ilvl w:val="1"/>
          <w:numId w:val="60"/>
        </w:numPr>
        <w:tabs>
          <w:tab w:val="left" w:pos="2160"/>
          <w:tab w:val="left" w:pos="7820"/>
        </w:tabs>
      </w:pPr>
      <w:r>
        <w:t>level 1 network routes</w:t>
      </w:r>
    </w:p>
    <w:p w14:paraId="4E13D056" w14:textId="77777777" w:rsidR="00EE4CCA" w:rsidRDefault="00EE4CCA" w:rsidP="00EE4CCA">
      <w:pPr>
        <w:pStyle w:val="ListParagraph"/>
        <w:tabs>
          <w:tab w:val="left" w:pos="2160"/>
          <w:tab w:val="left" w:pos="7820"/>
        </w:tabs>
        <w:ind w:left="1530"/>
      </w:pPr>
    </w:p>
    <w:p w14:paraId="44B1596D" w14:textId="2BEB2174" w:rsidR="0068742A" w:rsidRDefault="0068742A" w:rsidP="0068742A">
      <w:pPr>
        <w:pStyle w:val="ListParagraph"/>
        <w:numPr>
          <w:ilvl w:val="0"/>
          <w:numId w:val="60"/>
        </w:numPr>
        <w:tabs>
          <w:tab w:val="left" w:pos="2160"/>
          <w:tab w:val="left" w:pos="7820"/>
        </w:tabs>
      </w:pPr>
      <w:r>
        <w:t>What is the name of the layer in the Cisco borderless switched network design that would have more switches deployed than other layers in the network design of a large organization?</w:t>
      </w:r>
    </w:p>
    <w:p w14:paraId="766F347B" w14:textId="1C0E411C" w:rsidR="0068742A" w:rsidRDefault="0068742A" w:rsidP="0068742A">
      <w:pPr>
        <w:pStyle w:val="ListParagraph"/>
        <w:numPr>
          <w:ilvl w:val="1"/>
          <w:numId w:val="60"/>
        </w:numPr>
        <w:tabs>
          <w:tab w:val="left" w:pos="2160"/>
          <w:tab w:val="left" w:pos="7820"/>
        </w:tabs>
      </w:pPr>
      <w:r>
        <w:t>access</w:t>
      </w:r>
    </w:p>
    <w:p w14:paraId="69E47D1A" w14:textId="58D3308F" w:rsidR="0068742A" w:rsidRDefault="0068742A" w:rsidP="0068742A">
      <w:pPr>
        <w:pStyle w:val="ListParagraph"/>
        <w:numPr>
          <w:ilvl w:val="1"/>
          <w:numId w:val="60"/>
        </w:numPr>
        <w:tabs>
          <w:tab w:val="left" w:pos="2160"/>
          <w:tab w:val="left" w:pos="7820"/>
        </w:tabs>
      </w:pPr>
      <w:r>
        <w:t>core</w:t>
      </w:r>
    </w:p>
    <w:p w14:paraId="38FAB58B" w14:textId="763810D7" w:rsidR="0068742A" w:rsidRDefault="0068742A" w:rsidP="0068742A">
      <w:pPr>
        <w:pStyle w:val="ListParagraph"/>
        <w:numPr>
          <w:ilvl w:val="1"/>
          <w:numId w:val="60"/>
        </w:numPr>
        <w:tabs>
          <w:tab w:val="left" w:pos="2160"/>
          <w:tab w:val="left" w:pos="7820"/>
        </w:tabs>
      </w:pPr>
      <w:r>
        <w:t>data link</w:t>
      </w:r>
    </w:p>
    <w:p w14:paraId="5FEAF6C6" w14:textId="130BCA7E" w:rsidR="0068742A" w:rsidRDefault="0068742A" w:rsidP="0068742A">
      <w:pPr>
        <w:pStyle w:val="ListParagraph"/>
        <w:numPr>
          <w:ilvl w:val="1"/>
          <w:numId w:val="60"/>
        </w:numPr>
        <w:tabs>
          <w:tab w:val="left" w:pos="2160"/>
          <w:tab w:val="left" w:pos="7820"/>
        </w:tabs>
      </w:pPr>
      <w:r>
        <w:t>network</w:t>
      </w:r>
    </w:p>
    <w:p w14:paraId="46640F3A" w14:textId="77777777" w:rsidR="00EE4CCA" w:rsidRDefault="00EE4CCA" w:rsidP="00EE4CCA">
      <w:pPr>
        <w:pStyle w:val="ListParagraph"/>
        <w:tabs>
          <w:tab w:val="left" w:pos="2160"/>
          <w:tab w:val="left" w:pos="7820"/>
        </w:tabs>
        <w:ind w:left="1530"/>
      </w:pPr>
    </w:p>
    <w:p w14:paraId="54CE2A76" w14:textId="0D66A0F1" w:rsidR="0068742A" w:rsidRDefault="0068742A" w:rsidP="0068742A">
      <w:pPr>
        <w:pStyle w:val="ListParagraph"/>
        <w:numPr>
          <w:ilvl w:val="0"/>
          <w:numId w:val="60"/>
        </w:numPr>
        <w:tabs>
          <w:tab w:val="left" w:pos="2160"/>
          <w:tab w:val="left" w:pos="7820"/>
        </w:tabs>
      </w:pPr>
      <w:r>
        <w:t>What is a function of the distribution layer?</w:t>
      </w:r>
    </w:p>
    <w:p w14:paraId="3538F154" w14:textId="7083F304" w:rsidR="0068742A" w:rsidRDefault="0068742A" w:rsidP="0068742A">
      <w:pPr>
        <w:pStyle w:val="ListParagraph"/>
        <w:numPr>
          <w:ilvl w:val="1"/>
          <w:numId w:val="60"/>
        </w:numPr>
        <w:tabs>
          <w:tab w:val="left" w:pos="2160"/>
          <w:tab w:val="left" w:pos="7820"/>
        </w:tabs>
      </w:pPr>
      <w:r>
        <w:t>fault isolation</w:t>
      </w:r>
    </w:p>
    <w:p w14:paraId="110ED040" w14:textId="47FF07E8" w:rsidR="0068742A" w:rsidRDefault="0068742A" w:rsidP="0068742A">
      <w:pPr>
        <w:pStyle w:val="ListParagraph"/>
        <w:numPr>
          <w:ilvl w:val="1"/>
          <w:numId w:val="60"/>
        </w:numPr>
        <w:tabs>
          <w:tab w:val="left" w:pos="2160"/>
          <w:tab w:val="left" w:pos="7820"/>
        </w:tabs>
      </w:pPr>
      <w:r>
        <w:t>network access to the user</w:t>
      </w:r>
    </w:p>
    <w:p w14:paraId="1DDF1AA9" w14:textId="217DBD36" w:rsidR="0068742A" w:rsidRDefault="0068742A" w:rsidP="0068742A">
      <w:pPr>
        <w:pStyle w:val="ListParagraph"/>
        <w:numPr>
          <w:ilvl w:val="1"/>
          <w:numId w:val="60"/>
        </w:numPr>
        <w:tabs>
          <w:tab w:val="left" w:pos="2160"/>
          <w:tab w:val="left" w:pos="7820"/>
        </w:tabs>
      </w:pPr>
      <w:r>
        <w:t>high-speed backbone connectivity</w:t>
      </w:r>
    </w:p>
    <w:p w14:paraId="6FD08972" w14:textId="05C83114" w:rsidR="0068742A" w:rsidRDefault="0068742A" w:rsidP="0068742A">
      <w:pPr>
        <w:pStyle w:val="ListParagraph"/>
        <w:numPr>
          <w:ilvl w:val="1"/>
          <w:numId w:val="60"/>
        </w:numPr>
        <w:tabs>
          <w:tab w:val="left" w:pos="2160"/>
          <w:tab w:val="left" w:pos="7820"/>
        </w:tabs>
      </w:pPr>
      <w:r>
        <w:t>interconnection of large-scale networks in wiring closets</w:t>
      </w:r>
    </w:p>
    <w:p w14:paraId="6C0F7CD1" w14:textId="77777777" w:rsidR="00EE4CCA" w:rsidRDefault="00EE4CCA" w:rsidP="00EE4CCA">
      <w:pPr>
        <w:pStyle w:val="ListParagraph"/>
        <w:tabs>
          <w:tab w:val="left" w:pos="2160"/>
          <w:tab w:val="left" w:pos="7820"/>
        </w:tabs>
        <w:ind w:left="1530"/>
      </w:pPr>
    </w:p>
    <w:p w14:paraId="61028C32" w14:textId="1BB4B6FA" w:rsidR="0068742A" w:rsidRDefault="0068742A" w:rsidP="0068742A">
      <w:pPr>
        <w:pStyle w:val="ListParagraph"/>
        <w:numPr>
          <w:ilvl w:val="0"/>
          <w:numId w:val="60"/>
        </w:numPr>
        <w:tabs>
          <w:tab w:val="left" w:pos="2160"/>
          <w:tab w:val="left" w:pos="7820"/>
        </w:tabs>
      </w:pPr>
      <w:r>
        <w:t>Which network design principle focuses on the capability of on-demand seamless network expansion in a switched network?</w:t>
      </w:r>
    </w:p>
    <w:p w14:paraId="7EDC4DB0" w14:textId="26596878" w:rsidR="0068742A" w:rsidRDefault="0068742A" w:rsidP="0068742A">
      <w:pPr>
        <w:pStyle w:val="ListParagraph"/>
        <w:numPr>
          <w:ilvl w:val="1"/>
          <w:numId w:val="60"/>
        </w:numPr>
        <w:tabs>
          <w:tab w:val="left" w:pos="2160"/>
          <w:tab w:val="left" w:pos="7820"/>
        </w:tabs>
      </w:pPr>
      <w:r>
        <w:t>flexibility</w:t>
      </w:r>
    </w:p>
    <w:p w14:paraId="4F098DB2" w14:textId="175E32D4" w:rsidR="0068742A" w:rsidRDefault="0068742A" w:rsidP="0068742A">
      <w:pPr>
        <w:pStyle w:val="ListParagraph"/>
        <w:numPr>
          <w:ilvl w:val="1"/>
          <w:numId w:val="60"/>
        </w:numPr>
        <w:tabs>
          <w:tab w:val="left" w:pos="2160"/>
          <w:tab w:val="left" w:pos="7820"/>
        </w:tabs>
      </w:pPr>
      <w:r>
        <w:t>resiliency</w:t>
      </w:r>
    </w:p>
    <w:p w14:paraId="13D0BB25" w14:textId="1847C204" w:rsidR="0068742A" w:rsidRDefault="0068742A" w:rsidP="0068742A">
      <w:pPr>
        <w:pStyle w:val="ListParagraph"/>
        <w:numPr>
          <w:ilvl w:val="1"/>
          <w:numId w:val="60"/>
        </w:numPr>
        <w:tabs>
          <w:tab w:val="left" w:pos="2160"/>
          <w:tab w:val="left" w:pos="7820"/>
        </w:tabs>
      </w:pPr>
      <w:r>
        <w:t>modularity</w:t>
      </w:r>
    </w:p>
    <w:p w14:paraId="13EADB2A" w14:textId="1B5FCF10" w:rsidR="0068742A" w:rsidRDefault="0068742A" w:rsidP="0068742A">
      <w:pPr>
        <w:pStyle w:val="ListParagraph"/>
        <w:numPr>
          <w:ilvl w:val="1"/>
          <w:numId w:val="60"/>
        </w:numPr>
        <w:tabs>
          <w:tab w:val="left" w:pos="2160"/>
          <w:tab w:val="left" w:pos="7820"/>
        </w:tabs>
      </w:pPr>
      <w:r>
        <w:t>hierarchical</w:t>
      </w:r>
    </w:p>
    <w:p w14:paraId="459761DE" w14:textId="77777777" w:rsidR="00EE4CCA" w:rsidRDefault="00EE4CCA" w:rsidP="00EE4CCA">
      <w:pPr>
        <w:pStyle w:val="ListParagraph"/>
        <w:tabs>
          <w:tab w:val="left" w:pos="2160"/>
          <w:tab w:val="left" w:pos="7820"/>
        </w:tabs>
        <w:ind w:left="1530"/>
      </w:pPr>
    </w:p>
    <w:p w14:paraId="74DF824E" w14:textId="358D2571" w:rsidR="0068742A" w:rsidRDefault="0068742A" w:rsidP="0068742A">
      <w:pPr>
        <w:pStyle w:val="ListParagraph"/>
        <w:numPr>
          <w:ilvl w:val="0"/>
          <w:numId w:val="60"/>
        </w:numPr>
        <w:tabs>
          <w:tab w:val="left" w:pos="2160"/>
          <w:tab w:val="left" w:pos="7820"/>
        </w:tabs>
      </w:pPr>
      <w:r>
        <w:t>A lab in a network management software company is configuring a testing environment to verify the performance of new software with different network connectivity speeds, including FastEthernet, GigabitEthernet, and 10 GigabitEthernet, and with copper and fiber optic connections. Which type of switch should the software company purchase to perform the tests?</w:t>
      </w:r>
    </w:p>
    <w:p w14:paraId="02E22331" w14:textId="6591B0CC" w:rsidR="0068742A" w:rsidRDefault="0068742A" w:rsidP="0068742A">
      <w:pPr>
        <w:pStyle w:val="ListParagraph"/>
        <w:numPr>
          <w:ilvl w:val="1"/>
          <w:numId w:val="60"/>
        </w:numPr>
        <w:tabs>
          <w:tab w:val="left" w:pos="2160"/>
          <w:tab w:val="left" w:pos="7820"/>
        </w:tabs>
      </w:pPr>
      <w:r>
        <w:t>fixed configuration</w:t>
      </w:r>
    </w:p>
    <w:p w14:paraId="2138629F" w14:textId="5F6AFF8E" w:rsidR="0068742A" w:rsidRDefault="0068742A" w:rsidP="0068742A">
      <w:pPr>
        <w:pStyle w:val="ListParagraph"/>
        <w:numPr>
          <w:ilvl w:val="1"/>
          <w:numId w:val="60"/>
        </w:numPr>
        <w:tabs>
          <w:tab w:val="left" w:pos="2160"/>
          <w:tab w:val="left" w:pos="7820"/>
        </w:tabs>
      </w:pPr>
      <w:r>
        <w:t>modular configuration</w:t>
      </w:r>
    </w:p>
    <w:p w14:paraId="26DADBF4" w14:textId="17CAC17C" w:rsidR="0068742A" w:rsidRDefault="0068742A" w:rsidP="0068742A">
      <w:pPr>
        <w:pStyle w:val="ListParagraph"/>
        <w:numPr>
          <w:ilvl w:val="1"/>
          <w:numId w:val="60"/>
        </w:numPr>
        <w:tabs>
          <w:tab w:val="left" w:pos="2160"/>
          <w:tab w:val="left" w:pos="7820"/>
        </w:tabs>
      </w:pPr>
      <w:r>
        <w:t>stackable</w:t>
      </w:r>
    </w:p>
    <w:p w14:paraId="586D7029" w14:textId="57960A32" w:rsidR="0068742A" w:rsidRDefault="0068742A" w:rsidP="0068742A">
      <w:pPr>
        <w:pStyle w:val="ListParagraph"/>
        <w:numPr>
          <w:ilvl w:val="1"/>
          <w:numId w:val="60"/>
        </w:numPr>
        <w:tabs>
          <w:tab w:val="left" w:pos="2160"/>
          <w:tab w:val="left" w:pos="7820"/>
        </w:tabs>
      </w:pPr>
      <w:r>
        <w:t>access layer</w:t>
      </w:r>
    </w:p>
    <w:p w14:paraId="321208B1" w14:textId="77777777" w:rsidR="00EE4CCA" w:rsidRDefault="00EE4CCA" w:rsidP="00EE4CCA">
      <w:pPr>
        <w:pStyle w:val="ListParagraph"/>
        <w:tabs>
          <w:tab w:val="left" w:pos="2160"/>
          <w:tab w:val="left" w:pos="7820"/>
        </w:tabs>
        <w:ind w:left="1530"/>
      </w:pPr>
    </w:p>
    <w:p w14:paraId="4887EDB2" w14:textId="22B04112" w:rsidR="0068742A" w:rsidRDefault="0068742A" w:rsidP="0068742A">
      <w:pPr>
        <w:pStyle w:val="ListParagraph"/>
        <w:numPr>
          <w:ilvl w:val="0"/>
          <w:numId w:val="60"/>
        </w:numPr>
        <w:tabs>
          <w:tab w:val="left" w:pos="2160"/>
          <w:tab w:val="left" w:pos="7820"/>
        </w:tabs>
      </w:pPr>
      <w:r>
        <w:t>What information is added to the switch table from incoming frames?</w:t>
      </w:r>
    </w:p>
    <w:p w14:paraId="5EBD02F0" w14:textId="1FCE9D13" w:rsidR="0068742A" w:rsidRDefault="0068742A" w:rsidP="0068742A">
      <w:pPr>
        <w:pStyle w:val="ListParagraph"/>
        <w:numPr>
          <w:ilvl w:val="1"/>
          <w:numId w:val="60"/>
        </w:numPr>
        <w:tabs>
          <w:tab w:val="left" w:pos="2160"/>
          <w:tab w:val="left" w:pos="7820"/>
        </w:tabs>
      </w:pPr>
      <w:r>
        <w:t>source MAC address and incoming port number</w:t>
      </w:r>
    </w:p>
    <w:p w14:paraId="546CA94F" w14:textId="1A049C2E" w:rsidR="0068742A" w:rsidRDefault="0068742A" w:rsidP="0068742A">
      <w:pPr>
        <w:pStyle w:val="ListParagraph"/>
        <w:numPr>
          <w:ilvl w:val="1"/>
          <w:numId w:val="60"/>
        </w:numPr>
        <w:tabs>
          <w:tab w:val="left" w:pos="2160"/>
          <w:tab w:val="left" w:pos="7820"/>
        </w:tabs>
      </w:pPr>
      <w:r>
        <w:t>destination MAC address and incoming port number</w:t>
      </w:r>
    </w:p>
    <w:p w14:paraId="3DE83F18" w14:textId="77FDF8EC" w:rsidR="0068742A" w:rsidRDefault="0068742A" w:rsidP="0068742A">
      <w:pPr>
        <w:pStyle w:val="ListParagraph"/>
        <w:numPr>
          <w:ilvl w:val="1"/>
          <w:numId w:val="60"/>
        </w:numPr>
        <w:tabs>
          <w:tab w:val="left" w:pos="2160"/>
          <w:tab w:val="left" w:pos="7820"/>
        </w:tabs>
      </w:pPr>
      <w:r>
        <w:t>source IP address and incoming port number</w:t>
      </w:r>
    </w:p>
    <w:p w14:paraId="654377E2" w14:textId="6C47A761" w:rsidR="0068742A" w:rsidRDefault="0068742A" w:rsidP="0068742A">
      <w:pPr>
        <w:pStyle w:val="ListParagraph"/>
        <w:numPr>
          <w:ilvl w:val="1"/>
          <w:numId w:val="60"/>
        </w:numPr>
        <w:tabs>
          <w:tab w:val="left" w:pos="2160"/>
          <w:tab w:val="left" w:pos="7820"/>
        </w:tabs>
      </w:pPr>
      <w:r>
        <w:t>destination IP address and incoming port number</w:t>
      </w:r>
    </w:p>
    <w:p w14:paraId="13ED387D" w14:textId="2DEE9983" w:rsidR="00EE4CCA" w:rsidRDefault="00EE4CCA" w:rsidP="00EE4CCA">
      <w:pPr>
        <w:pStyle w:val="ListParagraph"/>
        <w:tabs>
          <w:tab w:val="left" w:pos="2160"/>
          <w:tab w:val="left" w:pos="7820"/>
        </w:tabs>
        <w:ind w:left="1530"/>
      </w:pPr>
    </w:p>
    <w:p w14:paraId="35840EDB" w14:textId="6C178D78" w:rsidR="00013DDF" w:rsidRDefault="00013DDF" w:rsidP="00EE4CCA">
      <w:pPr>
        <w:pStyle w:val="ListParagraph"/>
        <w:tabs>
          <w:tab w:val="left" w:pos="2160"/>
          <w:tab w:val="left" w:pos="7820"/>
        </w:tabs>
        <w:ind w:left="1530"/>
      </w:pPr>
    </w:p>
    <w:p w14:paraId="5E9B2536" w14:textId="0EC39A15" w:rsidR="00013DDF" w:rsidRDefault="00013DDF" w:rsidP="00EE4CCA">
      <w:pPr>
        <w:pStyle w:val="ListParagraph"/>
        <w:tabs>
          <w:tab w:val="left" w:pos="2160"/>
          <w:tab w:val="left" w:pos="7820"/>
        </w:tabs>
        <w:ind w:left="1530"/>
      </w:pPr>
    </w:p>
    <w:p w14:paraId="198746F4" w14:textId="4E7886B4" w:rsidR="0068742A" w:rsidRDefault="0068742A" w:rsidP="0068742A">
      <w:pPr>
        <w:pStyle w:val="ListParagraph"/>
        <w:numPr>
          <w:ilvl w:val="0"/>
          <w:numId w:val="60"/>
        </w:numPr>
        <w:tabs>
          <w:tab w:val="left" w:pos="2160"/>
          <w:tab w:val="left" w:pos="7820"/>
        </w:tabs>
      </w:pPr>
      <w:r>
        <w:lastRenderedPageBreak/>
        <w:t>A network technician is configuring port security on switches. The interfaces on the switches are configured in such a way that when a violation occurs, packets with unknown source addresses are dropped and no notification is sent. Which violation mode is configured on the interfaces?</w:t>
      </w:r>
    </w:p>
    <w:p w14:paraId="263CCD7E" w14:textId="77777777" w:rsidR="0068742A" w:rsidRDefault="0068742A" w:rsidP="0068742A">
      <w:pPr>
        <w:pStyle w:val="ListParagraph"/>
        <w:numPr>
          <w:ilvl w:val="1"/>
          <w:numId w:val="60"/>
        </w:numPr>
        <w:tabs>
          <w:tab w:val="left" w:pos="2160"/>
          <w:tab w:val="left" w:pos="7820"/>
        </w:tabs>
      </w:pPr>
      <w:r>
        <w:t>off</w:t>
      </w:r>
    </w:p>
    <w:p w14:paraId="00D488F4" w14:textId="7A912023" w:rsidR="0068742A" w:rsidRDefault="0068742A" w:rsidP="0068742A">
      <w:pPr>
        <w:pStyle w:val="ListParagraph"/>
        <w:numPr>
          <w:ilvl w:val="1"/>
          <w:numId w:val="60"/>
        </w:numPr>
        <w:tabs>
          <w:tab w:val="left" w:pos="2160"/>
          <w:tab w:val="left" w:pos="7820"/>
        </w:tabs>
      </w:pPr>
      <w:r>
        <w:t>restrict</w:t>
      </w:r>
    </w:p>
    <w:p w14:paraId="2C8AC6DE" w14:textId="2CF5A138" w:rsidR="0068742A" w:rsidRDefault="0068742A" w:rsidP="0068742A">
      <w:pPr>
        <w:pStyle w:val="ListParagraph"/>
        <w:numPr>
          <w:ilvl w:val="1"/>
          <w:numId w:val="60"/>
        </w:numPr>
        <w:tabs>
          <w:tab w:val="left" w:pos="2160"/>
          <w:tab w:val="left" w:pos="7820"/>
        </w:tabs>
      </w:pPr>
      <w:r>
        <w:t>protect</w:t>
      </w:r>
    </w:p>
    <w:p w14:paraId="6636A5AD" w14:textId="5231CC75" w:rsidR="0068742A" w:rsidRDefault="0068742A" w:rsidP="0068742A">
      <w:pPr>
        <w:pStyle w:val="ListParagraph"/>
        <w:numPr>
          <w:ilvl w:val="1"/>
          <w:numId w:val="60"/>
        </w:numPr>
        <w:tabs>
          <w:tab w:val="left" w:pos="2160"/>
          <w:tab w:val="left" w:pos="7820"/>
        </w:tabs>
      </w:pPr>
      <w:r>
        <w:t>shutdown</w:t>
      </w:r>
    </w:p>
    <w:p w14:paraId="5B7D7F77" w14:textId="77777777" w:rsidR="00EE4CCA" w:rsidRDefault="00EE4CCA" w:rsidP="00EE4CCA">
      <w:pPr>
        <w:pStyle w:val="ListParagraph"/>
        <w:tabs>
          <w:tab w:val="left" w:pos="2160"/>
          <w:tab w:val="left" w:pos="7820"/>
        </w:tabs>
        <w:ind w:left="1530"/>
      </w:pPr>
    </w:p>
    <w:p w14:paraId="79FED7BC" w14:textId="491389CD" w:rsidR="0068742A" w:rsidRDefault="0068742A" w:rsidP="0068742A">
      <w:pPr>
        <w:pStyle w:val="ListParagraph"/>
        <w:numPr>
          <w:ilvl w:val="0"/>
          <w:numId w:val="60"/>
        </w:numPr>
        <w:tabs>
          <w:tab w:val="left" w:pos="2160"/>
          <w:tab w:val="left" w:pos="7820"/>
        </w:tabs>
      </w:pPr>
      <w:r>
        <w:t>After sticky learning of MAC addresses is enabled, what action is needed to prevent dynamically learned MAC addresses from being lost in the event that an associated interface goes down?</w:t>
      </w:r>
    </w:p>
    <w:p w14:paraId="0D9A53DE" w14:textId="00E22E5A" w:rsidR="0068742A" w:rsidRDefault="0068742A" w:rsidP="0068742A">
      <w:pPr>
        <w:pStyle w:val="ListParagraph"/>
        <w:numPr>
          <w:ilvl w:val="1"/>
          <w:numId w:val="60"/>
        </w:numPr>
        <w:tabs>
          <w:tab w:val="left" w:pos="2160"/>
          <w:tab w:val="left" w:pos="7820"/>
        </w:tabs>
      </w:pPr>
      <w:r>
        <w:t xml:space="preserve">Shut down the interface then enable it again with the </w:t>
      </w:r>
      <w:r>
        <w:rPr>
          <w:b/>
        </w:rPr>
        <w:t>no shutdown</w:t>
      </w:r>
      <w:r>
        <w:t xml:space="preserve"> command.</w:t>
      </w:r>
    </w:p>
    <w:p w14:paraId="0018E99F" w14:textId="5312691A" w:rsidR="0068742A" w:rsidRDefault="0068742A" w:rsidP="0068742A">
      <w:pPr>
        <w:pStyle w:val="ListParagraph"/>
        <w:numPr>
          <w:ilvl w:val="1"/>
          <w:numId w:val="60"/>
        </w:numPr>
        <w:tabs>
          <w:tab w:val="left" w:pos="2160"/>
          <w:tab w:val="left" w:pos="7820"/>
        </w:tabs>
      </w:pPr>
      <w:r>
        <w:t>Configure port security for violation protect mode.</w:t>
      </w:r>
    </w:p>
    <w:p w14:paraId="0456F047" w14:textId="3ADD20EC" w:rsidR="0068742A" w:rsidRDefault="0068742A" w:rsidP="0068742A">
      <w:pPr>
        <w:pStyle w:val="ListParagraph"/>
        <w:numPr>
          <w:ilvl w:val="1"/>
          <w:numId w:val="60"/>
        </w:numPr>
        <w:tabs>
          <w:tab w:val="left" w:pos="2160"/>
          <w:tab w:val="left" w:pos="7820"/>
        </w:tabs>
      </w:pPr>
      <w:r>
        <w:t>Reboot the switch.</w:t>
      </w:r>
    </w:p>
    <w:p w14:paraId="5044D4E0" w14:textId="536212C1" w:rsidR="0068742A" w:rsidRDefault="0068742A" w:rsidP="0068742A">
      <w:pPr>
        <w:pStyle w:val="ListParagraph"/>
        <w:numPr>
          <w:ilvl w:val="1"/>
          <w:numId w:val="60"/>
        </w:numPr>
        <w:tabs>
          <w:tab w:val="left" w:pos="2160"/>
          <w:tab w:val="left" w:pos="7820"/>
        </w:tabs>
      </w:pPr>
      <w:r>
        <w:t>Copy the running configuration to the startup configuration.</w:t>
      </w:r>
    </w:p>
    <w:p w14:paraId="74765A24" w14:textId="77777777" w:rsidR="00EE4CCA" w:rsidRDefault="00EE4CCA" w:rsidP="00EE4CCA">
      <w:pPr>
        <w:pStyle w:val="ListParagraph"/>
        <w:tabs>
          <w:tab w:val="left" w:pos="2160"/>
          <w:tab w:val="left" w:pos="7820"/>
        </w:tabs>
        <w:ind w:left="1530"/>
      </w:pPr>
    </w:p>
    <w:p w14:paraId="32EE9C79" w14:textId="2F0A0EAE" w:rsidR="0068742A" w:rsidRDefault="0068742A" w:rsidP="0068742A">
      <w:pPr>
        <w:pStyle w:val="ListParagraph"/>
        <w:numPr>
          <w:ilvl w:val="0"/>
          <w:numId w:val="60"/>
        </w:numPr>
        <w:tabs>
          <w:tab w:val="left" w:pos="2160"/>
          <w:tab w:val="left" w:pos="7820"/>
        </w:tabs>
      </w:pPr>
      <w:r>
        <w:t>Refer to the exhibit.</w:t>
      </w:r>
      <w:r w:rsidR="001D6A3E">
        <w:br/>
      </w:r>
      <w:r>
        <w:t xml:space="preserve"> </w:t>
      </w:r>
      <w:r>
        <w:rPr>
          <w:noProof/>
        </w:rPr>
        <w:drawing>
          <wp:inline distT="0" distB="0" distL="0" distR="0" wp14:anchorId="19D72E91" wp14:editId="196BA20A">
            <wp:extent cx="3495675" cy="1990725"/>
            <wp:effectExtent l="0" t="0" r="9525" b="9525"/>
            <wp:docPr id="19" name="Picture 19" descr="https://assessment.netacad.net/assessment/images/i257114v1n2_257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assessment.netacad.net/assessment/images/i257114v1n2_25711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95675" cy="1990725"/>
                    </a:xfrm>
                    <a:prstGeom prst="rect">
                      <a:avLst/>
                    </a:prstGeom>
                    <a:noFill/>
                    <a:ln>
                      <a:noFill/>
                    </a:ln>
                  </pic:spPr>
                </pic:pic>
              </a:graphicData>
            </a:graphic>
          </wp:inline>
        </w:drawing>
      </w:r>
      <w:r w:rsidR="001D6A3E">
        <w:t xml:space="preserve"> </w:t>
      </w:r>
      <w:r w:rsidR="001D6A3E">
        <w:br/>
        <w:t>A small business uses VLANs 8, 20, 25, and 30 on two switches that have a trunk link between them. What native VLAN should be used on the trunk if Cisco best practices are being implemented?</w:t>
      </w:r>
    </w:p>
    <w:p w14:paraId="2FE1FE08" w14:textId="53216A66" w:rsidR="001D6A3E" w:rsidRDefault="001D6A3E" w:rsidP="001D6A3E">
      <w:pPr>
        <w:pStyle w:val="ListParagraph"/>
        <w:numPr>
          <w:ilvl w:val="1"/>
          <w:numId w:val="60"/>
        </w:numPr>
        <w:tabs>
          <w:tab w:val="left" w:pos="2160"/>
          <w:tab w:val="left" w:pos="7820"/>
        </w:tabs>
      </w:pPr>
      <w:r>
        <w:t>1</w:t>
      </w:r>
    </w:p>
    <w:p w14:paraId="43FBBF7E" w14:textId="1691C98D" w:rsidR="001D6A3E" w:rsidRDefault="001D6A3E" w:rsidP="001D6A3E">
      <w:pPr>
        <w:pStyle w:val="ListParagraph"/>
        <w:numPr>
          <w:ilvl w:val="1"/>
          <w:numId w:val="60"/>
        </w:numPr>
        <w:tabs>
          <w:tab w:val="left" w:pos="2160"/>
          <w:tab w:val="left" w:pos="7820"/>
        </w:tabs>
      </w:pPr>
      <w:r>
        <w:t>5</w:t>
      </w:r>
    </w:p>
    <w:p w14:paraId="71EDDF8A" w14:textId="491BD7C0" w:rsidR="001D6A3E" w:rsidRDefault="001D6A3E" w:rsidP="001D6A3E">
      <w:pPr>
        <w:pStyle w:val="ListParagraph"/>
        <w:numPr>
          <w:ilvl w:val="1"/>
          <w:numId w:val="60"/>
        </w:numPr>
        <w:tabs>
          <w:tab w:val="left" w:pos="2160"/>
          <w:tab w:val="left" w:pos="7820"/>
        </w:tabs>
      </w:pPr>
      <w:r>
        <w:t>8</w:t>
      </w:r>
    </w:p>
    <w:p w14:paraId="4C30CD19" w14:textId="2E228077" w:rsidR="001D6A3E" w:rsidRPr="00765D63" w:rsidRDefault="001D6A3E" w:rsidP="001D6A3E">
      <w:pPr>
        <w:pStyle w:val="ListParagraph"/>
        <w:numPr>
          <w:ilvl w:val="1"/>
          <w:numId w:val="60"/>
        </w:numPr>
        <w:tabs>
          <w:tab w:val="left" w:pos="2160"/>
          <w:tab w:val="left" w:pos="7820"/>
        </w:tabs>
      </w:pPr>
      <w:r>
        <w:t>20</w:t>
      </w:r>
    </w:p>
    <w:sectPr w:rsidR="001D6A3E" w:rsidRPr="00765D63" w:rsidSect="008B2A4D">
      <w:headerReference w:type="default" r:id="rId21"/>
      <w:headerReference w:type="first" r:id="rId22"/>
      <w:pgSz w:w="12240" w:h="15840"/>
      <w:pgMar w:top="1267" w:right="1800" w:bottom="1267"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FB221" w14:textId="77777777" w:rsidR="00CA0D9C" w:rsidRDefault="00CA0D9C" w:rsidP="00DC1B46">
      <w:r>
        <w:separator/>
      </w:r>
    </w:p>
  </w:endnote>
  <w:endnote w:type="continuationSeparator" w:id="0">
    <w:p w14:paraId="548AD241" w14:textId="77777777" w:rsidR="00CA0D9C" w:rsidRDefault="00CA0D9C" w:rsidP="00DC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22C02" w14:textId="77777777" w:rsidR="00CA0D9C" w:rsidRDefault="00CA0D9C" w:rsidP="00DC1B46">
      <w:r>
        <w:separator/>
      </w:r>
    </w:p>
  </w:footnote>
  <w:footnote w:type="continuationSeparator" w:id="0">
    <w:p w14:paraId="6E84E54F" w14:textId="77777777" w:rsidR="00CA0D9C" w:rsidRDefault="00CA0D9C" w:rsidP="00DC1B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FAAE0" w14:textId="7A59EA08" w:rsidR="00515E2C" w:rsidRPr="00AC00F0" w:rsidRDefault="00A57444" w:rsidP="007A3130">
    <w:pPr>
      <w:pStyle w:val="Header"/>
      <w:rPr>
        <w:b/>
        <w:bCs/>
        <w:sz w:val="18"/>
        <w:szCs w:val="18"/>
      </w:rPr>
    </w:pPr>
    <w:r>
      <w:rPr>
        <w:b/>
        <w:bCs/>
        <w:sz w:val="18"/>
        <w:szCs w:val="18"/>
      </w:rPr>
      <w:t xml:space="preserve">NETWORK </w:t>
    </w:r>
    <w:r w:rsidR="00515E2C" w:rsidRPr="00AC00F0">
      <w:rPr>
        <w:b/>
        <w:bCs/>
        <w:sz w:val="18"/>
        <w:szCs w:val="18"/>
      </w:rPr>
      <w:t>ADMINISTRATION USING CISCO</w:t>
    </w:r>
    <w:r w:rsidR="00515E2C" w:rsidRPr="00AC00F0">
      <w:rPr>
        <w:b/>
        <w:bCs/>
        <w:kern w:val="20"/>
        <w:sz w:val="18"/>
        <w:szCs w:val="18"/>
        <w:vertAlign w:val="superscript"/>
      </w:rPr>
      <w:t>®</w:t>
    </w:r>
    <w:r w:rsidR="00CD3669">
      <w:rPr>
        <w:b/>
        <w:bCs/>
        <w:sz w:val="18"/>
        <w:szCs w:val="18"/>
      </w:rPr>
      <w:t xml:space="preserve"> - REGIONAL 20</w:t>
    </w:r>
    <w:r w:rsidR="00F25866">
      <w:rPr>
        <w:b/>
        <w:bCs/>
        <w:sz w:val="18"/>
        <w:szCs w:val="18"/>
      </w:rPr>
      <w:t>20</w:t>
    </w:r>
    <w:r w:rsidR="00515E2C" w:rsidRPr="00AC00F0">
      <w:rPr>
        <w:b/>
        <w:bCs/>
        <w:sz w:val="18"/>
        <w:szCs w:val="18"/>
      </w:rPr>
      <w:tab/>
    </w:r>
  </w:p>
  <w:p w14:paraId="554B4231" w14:textId="15C6864D" w:rsidR="00515E2C" w:rsidRDefault="00515E2C" w:rsidP="007A3130">
    <w:pPr>
      <w:rPr>
        <w:b/>
        <w:sz w:val="20"/>
        <w:szCs w:val="20"/>
      </w:rPr>
    </w:pPr>
    <w:r w:rsidRPr="007A3130">
      <w:rPr>
        <w:b/>
        <w:bCs/>
        <w:sz w:val="20"/>
        <w:szCs w:val="20"/>
      </w:rPr>
      <w:t xml:space="preserve">Page </w:t>
    </w:r>
    <w:r w:rsidRPr="007A3130">
      <w:rPr>
        <w:b/>
        <w:bCs/>
        <w:sz w:val="20"/>
        <w:szCs w:val="20"/>
      </w:rPr>
      <w:fldChar w:fldCharType="begin"/>
    </w:r>
    <w:r w:rsidRPr="007A3130">
      <w:rPr>
        <w:b/>
        <w:bCs/>
        <w:sz w:val="20"/>
        <w:szCs w:val="20"/>
      </w:rPr>
      <w:instrText xml:space="preserve"> PAGE   \* MERGEFORMAT </w:instrText>
    </w:r>
    <w:r w:rsidRPr="007A3130">
      <w:rPr>
        <w:b/>
        <w:bCs/>
        <w:sz w:val="20"/>
        <w:szCs w:val="20"/>
      </w:rPr>
      <w:fldChar w:fldCharType="separate"/>
    </w:r>
    <w:r w:rsidR="00A57444">
      <w:rPr>
        <w:b/>
        <w:bCs/>
        <w:noProof/>
        <w:sz w:val="20"/>
        <w:szCs w:val="20"/>
      </w:rPr>
      <w:t>1</w:t>
    </w:r>
    <w:r w:rsidRPr="007A3130">
      <w:rPr>
        <w:b/>
        <w:bCs/>
        <w:sz w:val="20"/>
        <w:szCs w:val="20"/>
      </w:rPr>
      <w:fldChar w:fldCharType="end"/>
    </w:r>
    <w:r w:rsidRPr="007A3130">
      <w:rPr>
        <w:b/>
        <w:bCs/>
        <w:sz w:val="20"/>
        <w:szCs w:val="20"/>
      </w:rPr>
      <w:t xml:space="preserve"> of </w:t>
    </w:r>
    <w:r w:rsidRPr="007A3130">
      <w:rPr>
        <w:b/>
        <w:sz w:val="20"/>
        <w:szCs w:val="20"/>
      </w:rPr>
      <w:fldChar w:fldCharType="begin"/>
    </w:r>
    <w:r w:rsidRPr="007A3130">
      <w:rPr>
        <w:b/>
        <w:sz w:val="20"/>
        <w:szCs w:val="20"/>
      </w:rPr>
      <w:instrText xml:space="preserve"> NUMPAGES  </w:instrText>
    </w:r>
    <w:r w:rsidRPr="007A3130">
      <w:rPr>
        <w:b/>
        <w:sz w:val="20"/>
        <w:szCs w:val="20"/>
      </w:rPr>
      <w:fldChar w:fldCharType="separate"/>
    </w:r>
    <w:r w:rsidR="00A57444">
      <w:rPr>
        <w:b/>
        <w:noProof/>
        <w:sz w:val="20"/>
        <w:szCs w:val="20"/>
      </w:rPr>
      <w:t>13</w:t>
    </w:r>
    <w:r w:rsidRPr="007A3130">
      <w:rPr>
        <w:b/>
        <w:sz w:val="20"/>
        <w:szCs w:val="20"/>
      </w:rPr>
      <w:fldChar w:fldCharType="end"/>
    </w:r>
  </w:p>
  <w:p w14:paraId="43374484" w14:textId="77777777" w:rsidR="00515E2C" w:rsidRPr="00DC1B46" w:rsidRDefault="00515E2C" w:rsidP="007A3130">
    <w:pPr>
      <w:rPr>
        <w:rFonts w:ascii="Calibri" w:hAnsi="Calibri" w:cs="Arial"/>
        <w:b/>
      </w:rPr>
    </w:pPr>
    <w:r w:rsidRPr="008F35B1">
      <w:rPr>
        <w:rStyle w:val="PageNumber"/>
        <w:rFonts w:ascii="Calibri" w:hAnsi="Calibri"/>
        <w:b/>
      </w:rPr>
      <w:tab/>
    </w:r>
    <w:r w:rsidRPr="008F35B1">
      <w:rPr>
        <w:rStyle w:val="PageNumber"/>
        <w:rFonts w:ascii="Calibri" w:hAnsi="Calibri"/>
        <w:b/>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B3858" w14:textId="77777777" w:rsidR="00515E2C" w:rsidRPr="00FE5221" w:rsidRDefault="00515E2C" w:rsidP="007A3130">
    <w:pPr>
      <w:pStyle w:val="Header"/>
      <w:rPr>
        <w:b/>
        <w:bCs/>
        <w:sz w:val="18"/>
        <w:szCs w:val="18"/>
      </w:rPr>
    </w:pPr>
    <w:r w:rsidRPr="00FE5221">
      <w:rPr>
        <w:b/>
        <w:bCs/>
        <w:sz w:val="18"/>
        <w:szCs w:val="18"/>
      </w:rPr>
      <w:t>SYSTEMS ADMINISTRATION USING CISCO</w:t>
    </w:r>
    <w:r w:rsidRPr="00FE5221">
      <w:rPr>
        <w:b/>
        <w:bCs/>
        <w:kern w:val="20"/>
        <w:sz w:val="18"/>
        <w:szCs w:val="18"/>
        <w:vertAlign w:val="superscript"/>
      </w:rPr>
      <w:t>®</w:t>
    </w:r>
    <w:r w:rsidRPr="00FE5221">
      <w:rPr>
        <w:b/>
        <w:bCs/>
        <w:sz w:val="18"/>
        <w:szCs w:val="18"/>
      </w:rPr>
      <w:t xml:space="preserve"> - </w:t>
    </w:r>
    <w:r>
      <w:rPr>
        <w:b/>
        <w:bCs/>
        <w:sz w:val="18"/>
        <w:szCs w:val="18"/>
      </w:rPr>
      <w:t>NATIONAL</w:t>
    </w:r>
    <w:r w:rsidRPr="00FE5221">
      <w:rPr>
        <w:b/>
        <w:bCs/>
        <w:sz w:val="18"/>
        <w:szCs w:val="18"/>
      </w:rPr>
      <w:t xml:space="preserve"> 2014</w:t>
    </w:r>
    <w:r w:rsidRPr="00FE5221">
      <w:rPr>
        <w:b/>
        <w:bCs/>
        <w:sz w:val="18"/>
        <w:szCs w:val="18"/>
      </w:rPr>
      <w:tab/>
    </w:r>
  </w:p>
  <w:p w14:paraId="2F7D3920" w14:textId="3D96709C" w:rsidR="00515E2C" w:rsidRDefault="00515E2C" w:rsidP="007A3130">
    <w:pPr>
      <w:rPr>
        <w:b/>
        <w:sz w:val="20"/>
        <w:szCs w:val="20"/>
      </w:rPr>
    </w:pPr>
    <w:r w:rsidRPr="007A3130">
      <w:rPr>
        <w:b/>
        <w:bCs/>
        <w:sz w:val="20"/>
        <w:szCs w:val="20"/>
      </w:rPr>
      <w:t xml:space="preserve">Page </w:t>
    </w:r>
    <w:r w:rsidRPr="007A3130">
      <w:rPr>
        <w:b/>
        <w:bCs/>
        <w:sz w:val="20"/>
        <w:szCs w:val="20"/>
      </w:rPr>
      <w:fldChar w:fldCharType="begin"/>
    </w:r>
    <w:r w:rsidRPr="007A3130">
      <w:rPr>
        <w:b/>
        <w:bCs/>
        <w:sz w:val="20"/>
        <w:szCs w:val="20"/>
      </w:rPr>
      <w:instrText xml:space="preserve"> PAGE   \* MERGEFORMAT </w:instrText>
    </w:r>
    <w:r w:rsidRPr="007A3130">
      <w:rPr>
        <w:b/>
        <w:bCs/>
        <w:sz w:val="20"/>
        <w:szCs w:val="20"/>
      </w:rPr>
      <w:fldChar w:fldCharType="separate"/>
    </w:r>
    <w:r>
      <w:rPr>
        <w:b/>
        <w:bCs/>
        <w:noProof/>
        <w:sz w:val="20"/>
        <w:szCs w:val="20"/>
      </w:rPr>
      <w:t>1</w:t>
    </w:r>
    <w:r w:rsidRPr="007A3130">
      <w:rPr>
        <w:b/>
        <w:bCs/>
        <w:sz w:val="20"/>
        <w:szCs w:val="20"/>
      </w:rPr>
      <w:fldChar w:fldCharType="end"/>
    </w:r>
    <w:r w:rsidRPr="007A3130">
      <w:rPr>
        <w:b/>
        <w:bCs/>
        <w:sz w:val="20"/>
        <w:szCs w:val="20"/>
      </w:rPr>
      <w:t xml:space="preserve"> of </w:t>
    </w:r>
    <w:r w:rsidRPr="007A3130">
      <w:rPr>
        <w:b/>
        <w:sz w:val="20"/>
        <w:szCs w:val="20"/>
      </w:rPr>
      <w:fldChar w:fldCharType="begin"/>
    </w:r>
    <w:r w:rsidRPr="007A3130">
      <w:rPr>
        <w:b/>
        <w:sz w:val="20"/>
        <w:szCs w:val="20"/>
      </w:rPr>
      <w:instrText xml:space="preserve"> NUMPAGES  </w:instrText>
    </w:r>
    <w:r w:rsidRPr="007A3130">
      <w:rPr>
        <w:b/>
        <w:sz w:val="20"/>
        <w:szCs w:val="20"/>
      </w:rPr>
      <w:fldChar w:fldCharType="separate"/>
    </w:r>
    <w:r w:rsidR="00A0061E">
      <w:rPr>
        <w:b/>
        <w:noProof/>
        <w:sz w:val="20"/>
        <w:szCs w:val="20"/>
      </w:rPr>
      <w:t>10</w:t>
    </w:r>
    <w:r w:rsidRPr="007A3130">
      <w:rPr>
        <w:b/>
        <w:sz w:val="20"/>
        <w:szCs w:val="20"/>
      </w:rPr>
      <w:fldChar w:fldCharType="end"/>
    </w:r>
  </w:p>
  <w:p w14:paraId="72053A18" w14:textId="77777777" w:rsidR="00515E2C" w:rsidRPr="007A3130" w:rsidRDefault="00515E2C" w:rsidP="007A3130">
    <w:pPr>
      <w:rPr>
        <w:b/>
      </w:rPr>
    </w:pPr>
    <w:r w:rsidRPr="007A3130">
      <w:rPr>
        <w:rStyle w:val="PageNumber"/>
        <w:rFonts w:ascii="Calibri" w:hAnsi="Calibri"/>
        <w:b/>
        <w:sz w:val="20"/>
        <w:szCs w:val="20"/>
      </w:rPr>
      <w:tab/>
    </w:r>
    <w:r w:rsidRPr="008F35B1">
      <w:rPr>
        <w:rStyle w:val="PageNumber"/>
        <w:rFonts w:ascii="Calibri" w:hAnsi="Calibri"/>
        <w:b/>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 w15:restartNumberingAfterBreak="0">
    <w:nsid w:val="00000002"/>
    <w:multiLevelType w:val="multilevel"/>
    <w:tmpl w:val="00000002"/>
    <w:name w:val="WWNum3"/>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 w15:restartNumberingAfterBreak="0">
    <w:nsid w:val="00000003"/>
    <w:multiLevelType w:val="multilevel"/>
    <w:tmpl w:val="00000003"/>
    <w:name w:val="WWNum1"/>
    <w:lvl w:ilvl="0">
      <w:start w:val="1"/>
      <w:numFmt w:val="decimal"/>
      <w:lvlText w:val="%1."/>
      <w:lvlJc w:val="left"/>
      <w:pPr>
        <w:tabs>
          <w:tab w:val="num" w:pos="440"/>
        </w:tabs>
        <w:ind w:left="1070" w:hanging="360"/>
      </w:pPr>
    </w:lvl>
    <w:lvl w:ilvl="1">
      <w:start w:val="1"/>
      <w:numFmt w:val="lowerLetter"/>
      <w:lvlText w:val="%2."/>
      <w:lvlJc w:val="left"/>
      <w:pPr>
        <w:tabs>
          <w:tab w:val="num" w:pos="440"/>
        </w:tabs>
        <w:ind w:left="1880" w:hanging="360"/>
      </w:pPr>
    </w:lvl>
    <w:lvl w:ilvl="2">
      <w:start w:val="1"/>
      <w:numFmt w:val="lowerRoman"/>
      <w:lvlText w:val="%2.%3."/>
      <w:lvlJc w:val="left"/>
      <w:pPr>
        <w:tabs>
          <w:tab w:val="num" w:pos="440"/>
        </w:tabs>
        <w:ind w:left="2600" w:hanging="180"/>
      </w:pPr>
    </w:lvl>
    <w:lvl w:ilvl="3">
      <w:start w:val="1"/>
      <w:numFmt w:val="decimal"/>
      <w:lvlText w:val="%2.%3.%4."/>
      <w:lvlJc w:val="left"/>
      <w:pPr>
        <w:tabs>
          <w:tab w:val="num" w:pos="440"/>
        </w:tabs>
        <w:ind w:left="3320" w:hanging="360"/>
      </w:pPr>
    </w:lvl>
    <w:lvl w:ilvl="4">
      <w:start w:val="1"/>
      <w:numFmt w:val="lowerLetter"/>
      <w:lvlText w:val="%2.%3.%4.%5."/>
      <w:lvlJc w:val="left"/>
      <w:pPr>
        <w:tabs>
          <w:tab w:val="num" w:pos="440"/>
        </w:tabs>
        <w:ind w:left="4040" w:hanging="360"/>
      </w:pPr>
    </w:lvl>
    <w:lvl w:ilvl="5">
      <w:start w:val="1"/>
      <w:numFmt w:val="lowerRoman"/>
      <w:lvlText w:val="%2.%3.%4.%5.%6."/>
      <w:lvlJc w:val="left"/>
      <w:pPr>
        <w:tabs>
          <w:tab w:val="num" w:pos="440"/>
        </w:tabs>
        <w:ind w:left="4760" w:hanging="180"/>
      </w:pPr>
    </w:lvl>
    <w:lvl w:ilvl="6">
      <w:start w:val="1"/>
      <w:numFmt w:val="decimal"/>
      <w:lvlText w:val="%2.%3.%4.%5.%6.%7."/>
      <w:lvlJc w:val="left"/>
      <w:pPr>
        <w:tabs>
          <w:tab w:val="num" w:pos="440"/>
        </w:tabs>
        <w:ind w:left="5480" w:hanging="360"/>
      </w:pPr>
    </w:lvl>
    <w:lvl w:ilvl="7">
      <w:start w:val="1"/>
      <w:numFmt w:val="lowerLetter"/>
      <w:lvlText w:val="%2.%3.%4.%5.%6.%7.%8."/>
      <w:lvlJc w:val="left"/>
      <w:pPr>
        <w:tabs>
          <w:tab w:val="num" w:pos="440"/>
        </w:tabs>
        <w:ind w:left="6200" w:hanging="360"/>
      </w:pPr>
    </w:lvl>
    <w:lvl w:ilvl="8">
      <w:start w:val="1"/>
      <w:numFmt w:val="lowerRoman"/>
      <w:lvlText w:val="%2.%3.%4.%5.%6.%7.%8.%9."/>
      <w:lvlJc w:val="left"/>
      <w:pPr>
        <w:tabs>
          <w:tab w:val="num" w:pos="440"/>
        </w:tabs>
        <w:ind w:left="6920" w:hanging="180"/>
      </w:pPr>
    </w:lvl>
  </w:abstractNum>
  <w:abstractNum w:abstractNumId="3" w15:restartNumberingAfterBreak="0">
    <w:nsid w:val="00000004"/>
    <w:multiLevelType w:val="multilevel"/>
    <w:tmpl w:val="00000004"/>
    <w:name w:val="WWNum4"/>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4" w15:restartNumberingAfterBreak="0">
    <w:nsid w:val="00000005"/>
    <w:multiLevelType w:val="multilevel"/>
    <w:tmpl w:val="00000005"/>
    <w:name w:val="WWNum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5" w15:restartNumberingAfterBreak="0">
    <w:nsid w:val="00000006"/>
    <w:multiLevelType w:val="multilevel"/>
    <w:tmpl w:val="00000006"/>
    <w:name w:val="WWNum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6" w15:restartNumberingAfterBreak="0">
    <w:nsid w:val="00000007"/>
    <w:multiLevelType w:val="multilevel"/>
    <w:tmpl w:val="00000007"/>
    <w:name w:val="WWNum8"/>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7" w15:restartNumberingAfterBreak="0">
    <w:nsid w:val="00000008"/>
    <w:multiLevelType w:val="multilevel"/>
    <w:tmpl w:val="00000008"/>
    <w:name w:val="WWNum11"/>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8" w15:restartNumberingAfterBreak="0">
    <w:nsid w:val="00000009"/>
    <w:multiLevelType w:val="multilevel"/>
    <w:tmpl w:val="00000009"/>
    <w:name w:val="WWNum10"/>
    <w:lvl w:ilvl="0">
      <w:start w:val="1"/>
      <w:numFmt w:val="upperLetter"/>
      <w:lvlText w:val="%1)"/>
      <w:lvlJc w:val="left"/>
      <w:pPr>
        <w:tabs>
          <w:tab w:val="num" w:pos="1980"/>
        </w:tabs>
        <w:ind w:left="3060" w:hanging="360"/>
      </w:pPr>
    </w:lvl>
    <w:lvl w:ilvl="1">
      <w:start w:val="1"/>
      <w:numFmt w:val="lowerLetter"/>
      <w:lvlText w:val="%2."/>
      <w:lvlJc w:val="left"/>
      <w:pPr>
        <w:tabs>
          <w:tab w:val="num" w:pos="1980"/>
        </w:tabs>
        <w:ind w:left="3780" w:hanging="360"/>
      </w:pPr>
    </w:lvl>
    <w:lvl w:ilvl="2">
      <w:start w:val="1"/>
      <w:numFmt w:val="lowerRoman"/>
      <w:lvlText w:val="%2.%3."/>
      <w:lvlJc w:val="left"/>
      <w:pPr>
        <w:tabs>
          <w:tab w:val="num" w:pos="1980"/>
        </w:tabs>
        <w:ind w:left="4500" w:hanging="180"/>
      </w:pPr>
    </w:lvl>
    <w:lvl w:ilvl="3">
      <w:start w:val="1"/>
      <w:numFmt w:val="decimal"/>
      <w:lvlText w:val="%2.%3.%4."/>
      <w:lvlJc w:val="left"/>
      <w:pPr>
        <w:tabs>
          <w:tab w:val="num" w:pos="1980"/>
        </w:tabs>
        <w:ind w:left="5220" w:hanging="360"/>
      </w:pPr>
    </w:lvl>
    <w:lvl w:ilvl="4">
      <w:start w:val="1"/>
      <w:numFmt w:val="lowerLetter"/>
      <w:lvlText w:val="%2.%3.%4.%5."/>
      <w:lvlJc w:val="left"/>
      <w:pPr>
        <w:tabs>
          <w:tab w:val="num" w:pos="1980"/>
        </w:tabs>
        <w:ind w:left="5940" w:hanging="360"/>
      </w:pPr>
    </w:lvl>
    <w:lvl w:ilvl="5">
      <w:start w:val="1"/>
      <w:numFmt w:val="lowerRoman"/>
      <w:lvlText w:val="%2.%3.%4.%5.%6."/>
      <w:lvlJc w:val="left"/>
      <w:pPr>
        <w:tabs>
          <w:tab w:val="num" w:pos="1980"/>
        </w:tabs>
        <w:ind w:left="6660" w:hanging="180"/>
      </w:pPr>
    </w:lvl>
    <w:lvl w:ilvl="6">
      <w:start w:val="1"/>
      <w:numFmt w:val="decimal"/>
      <w:lvlText w:val="%2.%3.%4.%5.%6.%7."/>
      <w:lvlJc w:val="left"/>
      <w:pPr>
        <w:tabs>
          <w:tab w:val="num" w:pos="1980"/>
        </w:tabs>
        <w:ind w:left="7380" w:hanging="360"/>
      </w:pPr>
    </w:lvl>
    <w:lvl w:ilvl="7">
      <w:start w:val="1"/>
      <w:numFmt w:val="lowerLetter"/>
      <w:lvlText w:val="%2.%3.%4.%5.%6.%7.%8."/>
      <w:lvlJc w:val="left"/>
      <w:pPr>
        <w:tabs>
          <w:tab w:val="num" w:pos="1980"/>
        </w:tabs>
        <w:ind w:left="8100" w:hanging="360"/>
      </w:pPr>
    </w:lvl>
    <w:lvl w:ilvl="8">
      <w:start w:val="1"/>
      <w:numFmt w:val="lowerRoman"/>
      <w:lvlText w:val="%2.%3.%4.%5.%6.%7.%8.%9."/>
      <w:lvlJc w:val="left"/>
      <w:pPr>
        <w:tabs>
          <w:tab w:val="num" w:pos="1980"/>
        </w:tabs>
        <w:ind w:left="8820" w:hanging="180"/>
      </w:pPr>
    </w:lvl>
  </w:abstractNum>
  <w:abstractNum w:abstractNumId="9" w15:restartNumberingAfterBreak="0">
    <w:nsid w:val="0000000A"/>
    <w:multiLevelType w:val="multilevel"/>
    <w:tmpl w:val="0000000A"/>
    <w:name w:val="WWNum15"/>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0" w15:restartNumberingAfterBreak="0">
    <w:nsid w:val="0000000B"/>
    <w:multiLevelType w:val="multilevel"/>
    <w:tmpl w:val="0000000B"/>
    <w:name w:val="WWNum1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1" w15:restartNumberingAfterBreak="0">
    <w:nsid w:val="0000000C"/>
    <w:multiLevelType w:val="multilevel"/>
    <w:tmpl w:val="0000000C"/>
    <w:name w:val="WWNum1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2" w15:restartNumberingAfterBreak="0">
    <w:nsid w:val="0000000D"/>
    <w:multiLevelType w:val="multilevel"/>
    <w:tmpl w:val="0000000D"/>
    <w:name w:val="WWNum19"/>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3" w15:restartNumberingAfterBreak="0">
    <w:nsid w:val="0000000E"/>
    <w:multiLevelType w:val="multilevel"/>
    <w:tmpl w:val="0000000E"/>
    <w:name w:val="WWNum22"/>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4" w15:restartNumberingAfterBreak="0">
    <w:nsid w:val="0000000F"/>
    <w:multiLevelType w:val="multilevel"/>
    <w:tmpl w:val="2E8AAE96"/>
    <w:name w:val="WWNum23"/>
    <w:lvl w:ilvl="0">
      <w:start w:val="1"/>
      <w:numFmt w:val="upperLetter"/>
      <w:lvlText w:val="%1)"/>
      <w:lvlJc w:val="left"/>
      <w:pPr>
        <w:tabs>
          <w:tab w:val="num" w:pos="709"/>
        </w:tabs>
        <w:ind w:left="1429" w:hanging="360"/>
      </w:pPr>
      <w:rPr>
        <w:rFonts w:ascii="Times New Roman" w:eastAsia="Times New Roman" w:hAnsi="Times New Roman" w:cs="Times New Roman"/>
      </w:r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5" w15:restartNumberingAfterBreak="0">
    <w:nsid w:val="00000010"/>
    <w:multiLevelType w:val="multilevel"/>
    <w:tmpl w:val="00000010"/>
    <w:name w:val="WWNum2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Num2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7" w15:restartNumberingAfterBreak="0">
    <w:nsid w:val="00000012"/>
    <w:multiLevelType w:val="multilevel"/>
    <w:tmpl w:val="00000012"/>
    <w:name w:val="WWNum29"/>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8" w15:restartNumberingAfterBreak="0">
    <w:nsid w:val="00000013"/>
    <w:multiLevelType w:val="multilevel"/>
    <w:tmpl w:val="00000013"/>
    <w:name w:val="WWNum31"/>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9" w15:restartNumberingAfterBreak="0">
    <w:nsid w:val="00000014"/>
    <w:multiLevelType w:val="multilevel"/>
    <w:tmpl w:val="00000014"/>
    <w:name w:val="WWNum34"/>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0" w15:restartNumberingAfterBreak="0">
    <w:nsid w:val="00000015"/>
    <w:multiLevelType w:val="multilevel"/>
    <w:tmpl w:val="00000015"/>
    <w:name w:val="WWNum35"/>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1" w15:restartNumberingAfterBreak="0">
    <w:nsid w:val="00000016"/>
    <w:multiLevelType w:val="multilevel"/>
    <w:tmpl w:val="00000016"/>
    <w:name w:val="WWNum3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2" w15:restartNumberingAfterBreak="0">
    <w:nsid w:val="00000017"/>
    <w:multiLevelType w:val="multilevel"/>
    <w:tmpl w:val="00000017"/>
    <w:name w:val="WWNum38"/>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3" w15:restartNumberingAfterBreak="0">
    <w:nsid w:val="02C85400"/>
    <w:multiLevelType w:val="hybridMultilevel"/>
    <w:tmpl w:val="749CF8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E7537D"/>
    <w:multiLevelType w:val="hybridMultilevel"/>
    <w:tmpl w:val="2E06FF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56360C6"/>
    <w:multiLevelType w:val="hybridMultilevel"/>
    <w:tmpl w:val="A9B4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DD1CA2"/>
    <w:multiLevelType w:val="hybridMultilevel"/>
    <w:tmpl w:val="6246A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0B3E6BCC"/>
    <w:multiLevelType w:val="hybridMultilevel"/>
    <w:tmpl w:val="ECF06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B450261"/>
    <w:multiLevelType w:val="hybridMultilevel"/>
    <w:tmpl w:val="01381F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0CBD5691"/>
    <w:multiLevelType w:val="hybridMultilevel"/>
    <w:tmpl w:val="7BB41F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EBB3C8F"/>
    <w:multiLevelType w:val="hybridMultilevel"/>
    <w:tmpl w:val="F01A9B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2C07A11"/>
    <w:multiLevelType w:val="hybridMultilevel"/>
    <w:tmpl w:val="73B201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2D40787"/>
    <w:multiLevelType w:val="hybridMultilevel"/>
    <w:tmpl w:val="CABAFB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159D5C7A"/>
    <w:multiLevelType w:val="hybridMultilevel"/>
    <w:tmpl w:val="0E7E5E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980A14"/>
    <w:multiLevelType w:val="multilevel"/>
    <w:tmpl w:val="E2766998"/>
    <w:lvl w:ilvl="0">
      <w:start w:val="1"/>
      <w:numFmt w:val="upperLetter"/>
      <w:lvlText w:val="%1."/>
      <w:lvlJc w:val="left"/>
      <w:pPr>
        <w:tabs>
          <w:tab w:val="num" w:pos="720"/>
        </w:tabs>
        <w:ind w:left="720" w:hanging="360"/>
      </w:pPr>
      <w:rPr>
        <w:rFonts w:hint="default"/>
        <w:sz w:val="20"/>
      </w:rPr>
    </w:lvl>
    <w:lvl w:ilvl="1">
      <w:start w:val="49"/>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BE383E"/>
    <w:multiLevelType w:val="hybridMultilevel"/>
    <w:tmpl w:val="DCDC8380"/>
    <w:lvl w:ilvl="0" w:tplc="04090019">
      <w:start w:val="1"/>
      <w:numFmt w:val="lowerLetter"/>
      <w:lvlText w:val="%1."/>
      <w:lvlJc w:val="left"/>
      <w:pPr>
        <w:ind w:left="5940" w:hanging="360"/>
      </w:p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36" w15:restartNumberingAfterBreak="0">
    <w:nsid w:val="1C117D6B"/>
    <w:multiLevelType w:val="hybridMultilevel"/>
    <w:tmpl w:val="BB761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7B1692"/>
    <w:multiLevelType w:val="hybridMultilevel"/>
    <w:tmpl w:val="279AA3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1F9717C2"/>
    <w:multiLevelType w:val="hybridMultilevel"/>
    <w:tmpl w:val="62A49C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C955EC"/>
    <w:multiLevelType w:val="hybridMultilevel"/>
    <w:tmpl w:val="FE3CC8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29C7C92"/>
    <w:multiLevelType w:val="multilevel"/>
    <w:tmpl w:val="EC3A03EA"/>
    <w:lvl w:ilvl="0">
      <w:start w:val="1"/>
      <w:numFmt w:val="decimal"/>
      <w:lvlText w:val="%1."/>
      <w:lvlJc w:val="left"/>
      <w:pPr>
        <w:ind w:left="360" w:hanging="360"/>
      </w:pPr>
      <w:rPr>
        <w:rFonts w:ascii="Times New Roman" w:hAnsi="Times New Roman" w:hint="default"/>
        <w:b/>
        <w:i w:val="0"/>
        <w:caps w:val="0"/>
        <w:strike w:val="0"/>
        <w:dstrike w:val="0"/>
        <w:vanish w:val="0"/>
        <w:spacing w:val="0"/>
        <w:w w:val="100"/>
        <w:kern w:val="0"/>
        <w:position w:val="0"/>
        <w:sz w:val="24"/>
        <w:vertAlign w:val="baseline"/>
        <w14:cntxtAlts w14:val="0"/>
      </w:rPr>
    </w:lvl>
    <w:lvl w:ilvl="1">
      <w:start w:val="1"/>
      <w:numFmt w:val="upperLetter"/>
      <w:pStyle w:val="Heading2"/>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2E56837"/>
    <w:multiLevelType w:val="hybridMultilevel"/>
    <w:tmpl w:val="ADB81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E5308E"/>
    <w:multiLevelType w:val="multilevel"/>
    <w:tmpl w:val="5B2E6932"/>
    <w:lvl w:ilvl="0">
      <w:start w:val="1"/>
      <w:numFmt w:val="lowerLetter"/>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4632DA0"/>
    <w:multiLevelType w:val="hybridMultilevel"/>
    <w:tmpl w:val="4F0854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24C96537"/>
    <w:multiLevelType w:val="hybridMultilevel"/>
    <w:tmpl w:val="9224FB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3741DF"/>
    <w:multiLevelType w:val="hybridMultilevel"/>
    <w:tmpl w:val="839C7F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EFD663A"/>
    <w:multiLevelType w:val="hybridMultilevel"/>
    <w:tmpl w:val="09287FA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34CF251E"/>
    <w:multiLevelType w:val="hybridMultilevel"/>
    <w:tmpl w:val="35F2FD8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36A87A10"/>
    <w:multiLevelType w:val="hybridMultilevel"/>
    <w:tmpl w:val="71F64C34"/>
    <w:lvl w:ilvl="0" w:tplc="EC0C2FDC">
      <w:start w:val="1"/>
      <w:numFmt w:val="decimal"/>
      <w:pStyle w:val="Heading1"/>
      <w:lvlText w:val="%1."/>
      <w:lvlJc w:val="left"/>
      <w:pPr>
        <w:ind w:left="789" w:hanging="360"/>
      </w:pPr>
      <w:rPr>
        <w:b/>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49" w15:restartNumberingAfterBreak="0">
    <w:nsid w:val="3A994DBD"/>
    <w:multiLevelType w:val="hybridMultilevel"/>
    <w:tmpl w:val="23C0D7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B0421E"/>
    <w:multiLevelType w:val="hybridMultilevel"/>
    <w:tmpl w:val="5FCC78B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3C856C10"/>
    <w:multiLevelType w:val="hybridMultilevel"/>
    <w:tmpl w:val="FD14A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3D23206C"/>
    <w:multiLevelType w:val="hybridMultilevel"/>
    <w:tmpl w:val="FF34FC0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3E3955A7"/>
    <w:multiLevelType w:val="hybridMultilevel"/>
    <w:tmpl w:val="525E561C"/>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0A673E2"/>
    <w:multiLevelType w:val="hybridMultilevel"/>
    <w:tmpl w:val="C6F2C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2F6438"/>
    <w:multiLevelType w:val="hybridMultilevel"/>
    <w:tmpl w:val="ECF06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45480D"/>
    <w:multiLevelType w:val="hybridMultilevel"/>
    <w:tmpl w:val="AA4815E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51FF6745"/>
    <w:multiLevelType w:val="hybridMultilevel"/>
    <w:tmpl w:val="6246A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53FC3C56"/>
    <w:multiLevelType w:val="multilevel"/>
    <w:tmpl w:val="9CC25508"/>
    <w:lvl w:ilvl="0">
      <w:start w:val="1"/>
      <w:numFmt w:val="decimal"/>
      <w:lvlText w:val="%1."/>
      <w:lvlJc w:val="left"/>
      <w:pPr>
        <w:tabs>
          <w:tab w:val="num" w:pos="810"/>
        </w:tabs>
        <w:ind w:left="810" w:hanging="360"/>
      </w:pPr>
      <w:rPr>
        <w:rFonts w:ascii="Times New Roman" w:hAnsi="Times New Roman" w:cs="Times New Roman" w:hint="default"/>
      </w:rPr>
    </w:lvl>
    <w:lvl w:ilvl="1">
      <w:start w:val="1"/>
      <w:numFmt w:val="lowerLetter"/>
      <w:lvlText w:val="%2."/>
      <w:lvlJc w:val="left"/>
      <w:pPr>
        <w:tabs>
          <w:tab w:val="num" w:pos="1530"/>
        </w:tabs>
        <w:ind w:left="1530" w:hanging="360"/>
      </w:pPr>
      <w:rPr>
        <w:rFonts w:ascii="Times New Roman" w:hAnsi="Times New Roman" w:cs="Times New Roman"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9" w15:restartNumberingAfterBreak="0">
    <w:nsid w:val="55695A1B"/>
    <w:multiLevelType w:val="hybridMultilevel"/>
    <w:tmpl w:val="1EBED21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BF91AD6"/>
    <w:multiLevelType w:val="hybridMultilevel"/>
    <w:tmpl w:val="858477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DDF74F2"/>
    <w:multiLevelType w:val="hybridMultilevel"/>
    <w:tmpl w:val="5A980F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5E6772B0"/>
    <w:multiLevelType w:val="hybridMultilevel"/>
    <w:tmpl w:val="54C469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CD1937"/>
    <w:multiLevelType w:val="hybridMultilevel"/>
    <w:tmpl w:val="11D2F7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1B5D39"/>
    <w:multiLevelType w:val="hybridMultilevel"/>
    <w:tmpl w:val="55A8A9D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678E1213"/>
    <w:multiLevelType w:val="multilevel"/>
    <w:tmpl w:val="BB94900C"/>
    <w:lvl w:ilvl="0">
      <w:start w:val="1"/>
      <w:numFmt w:val="decimal"/>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87D4FCD"/>
    <w:multiLevelType w:val="hybridMultilevel"/>
    <w:tmpl w:val="6A189B7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6A8F34FE"/>
    <w:multiLevelType w:val="hybridMultilevel"/>
    <w:tmpl w:val="6C34A038"/>
    <w:lvl w:ilvl="0" w:tplc="04090015">
      <w:start w:val="1"/>
      <w:numFmt w:val="upperLetter"/>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69" w15:restartNumberingAfterBreak="0">
    <w:nsid w:val="6BA32515"/>
    <w:multiLevelType w:val="hybridMultilevel"/>
    <w:tmpl w:val="A086E6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6D0939C2"/>
    <w:multiLevelType w:val="multilevel"/>
    <w:tmpl w:val="9B9898E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F0013BC"/>
    <w:multiLevelType w:val="hybridMultilevel"/>
    <w:tmpl w:val="90D6DC02"/>
    <w:lvl w:ilvl="0" w:tplc="04090015">
      <w:start w:val="1"/>
      <w:numFmt w:val="upperLetter"/>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72" w15:restartNumberingAfterBreak="0">
    <w:nsid w:val="72880B06"/>
    <w:multiLevelType w:val="hybridMultilevel"/>
    <w:tmpl w:val="3A02D0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9F73A1"/>
    <w:multiLevelType w:val="multilevel"/>
    <w:tmpl w:val="F44E109E"/>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79156010"/>
    <w:multiLevelType w:val="hybridMultilevel"/>
    <w:tmpl w:val="1532638E"/>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95F74BE"/>
    <w:multiLevelType w:val="hybridMultilevel"/>
    <w:tmpl w:val="F3EC6F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796F6470"/>
    <w:multiLevelType w:val="hybridMultilevel"/>
    <w:tmpl w:val="F25C4E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D76F18"/>
    <w:multiLevelType w:val="hybridMultilevel"/>
    <w:tmpl w:val="962484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7D127001"/>
    <w:multiLevelType w:val="hybridMultilevel"/>
    <w:tmpl w:val="33268B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3"/>
  </w:num>
  <w:num w:numId="2">
    <w:abstractNumId w:val="48"/>
  </w:num>
  <w:num w:numId="3">
    <w:abstractNumId w:val="40"/>
  </w:num>
  <w:num w:numId="4">
    <w:abstractNumId w:val="42"/>
  </w:num>
  <w:num w:numId="5">
    <w:abstractNumId w:val="55"/>
  </w:num>
  <w:num w:numId="6">
    <w:abstractNumId w:val="34"/>
  </w:num>
  <w:num w:numId="7">
    <w:abstractNumId w:val="70"/>
  </w:num>
  <w:num w:numId="8">
    <w:abstractNumId w:val="27"/>
  </w:num>
  <w:num w:numId="9">
    <w:abstractNumId w:val="74"/>
  </w:num>
  <w:num w:numId="10">
    <w:abstractNumId w:val="71"/>
  </w:num>
  <w:num w:numId="11">
    <w:abstractNumId w:val="53"/>
  </w:num>
  <w:num w:numId="12">
    <w:abstractNumId w:val="45"/>
  </w:num>
  <w:num w:numId="13">
    <w:abstractNumId w:val="25"/>
  </w:num>
  <w:num w:numId="14">
    <w:abstractNumId w:val="72"/>
  </w:num>
  <w:num w:numId="15">
    <w:abstractNumId w:val="78"/>
  </w:num>
  <w:num w:numId="16">
    <w:abstractNumId w:val="54"/>
  </w:num>
  <w:num w:numId="17">
    <w:abstractNumId w:val="41"/>
  </w:num>
  <w:num w:numId="18">
    <w:abstractNumId w:val="24"/>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64"/>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num>
  <w:num w:numId="28">
    <w:abstractNumId w:val="63"/>
  </w:num>
  <w:num w:numId="2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6"/>
  </w:num>
  <w:num w:numId="33">
    <w:abstractNumId w:val="61"/>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6"/>
  </w:num>
  <w:num w:numId="42">
    <w:abstractNumId w:val="29"/>
  </w:num>
  <w:num w:numId="43">
    <w:abstractNumId w:val="3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8"/>
  </w:num>
  <w:num w:numId="57">
    <w:abstractNumId w:val="60"/>
  </w:num>
  <w:num w:numId="58">
    <w:abstractNumId w:val="66"/>
  </w:num>
  <w:num w:numId="59">
    <w:abstractNumId w:val="35"/>
  </w:num>
  <w:num w:numId="60">
    <w:abstractNumId w:val="5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2FB"/>
    <w:rsid w:val="00001D38"/>
    <w:rsid w:val="00003F21"/>
    <w:rsid w:val="00006C54"/>
    <w:rsid w:val="00013DDF"/>
    <w:rsid w:val="00020F44"/>
    <w:rsid w:val="00022905"/>
    <w:rsid w:val="00032794"/>
    <w:rsid w:val="00041167"/>
    <w:rsid w:val="000466B9"/>
    <w:rsid w:val="00060716"/>
    <w:rsid w:val="00064B3D"/>
    <w:rsid w:val="00073DD8"/>
    <w:rsid w:val="00080073"/>
    <w:rsid w:val="000A3E97"/>
    <w:rsid w:val="000B38DC"/>
    <w:rsid w:val="000B5DED"/>
    <w:rsid w:val="000C26E6"/>
    <w:rsid w:val="000C43C6"/>
    <w:rsid w:val="000E1D2D"/>
    <w:rsid w:val="000F7608"/>
    <w:rsid w:val="001108FD"/>
    <w:rsid w:val="00146A99"/>
    <w:rsid w:val="00162454"/>
    <w:rsid w:val="001701A0"/>
    <w:rsid w:val="001826BD"/>
    <w:rsid w:val="00183B7C"/>
    <w:rsid w:val="001940F3"/>
    <w:rsid w:val="00195EF8"/>
    <w:rsid w:val="001A7DD6"/>
    <w:rsid w:val="001D6745"/>
    <w:rsid w:val="001D6A3E"/>
    <w:rsid w:val="001E07AD"/>
    <w:rsid w:val="001E7C1E"/>
    <w:rsid w:val="001F51F3"/>
    <w:rsid w:val="00212C53"/>
    <w:rsid w:val="00213239"/>
    <w:rsid w:val="00226160"/>
    <w:rsid w:val="00233E8B"/>
    <w:rsid w:val="00243F3B"/>
    <w:rsid w:val="002533D4"/>
    <w:rsid w:val="002632E1"/>
    <w:rsid w:val="00263934"/>
    <w:rsid w:val="00271F4D"/>
    <w:rsid w:val="00283D1F"/>
    <w:rsid w:val="002843C8"/>
    <w:rsid w:val="002861D0"/>
    <w:rsid w:val="0033625C"/>
    <w:rsid w:val="0034360B"/>
    <w:rsid w:val="0035201A"/>
    <w:rsid w:val="003526C5"/>
    <w:rsid w:val="00357F1B"/>
    <w:rsid w:val="003625D7"/>
    <w:rsid w:val="003834DE"/>
    <w:rsid w:val="003A4644"/>
    <w:rsid w:val="003B06F2"/>
    <w:rsid w:val="003C18A8"/>
    <w:rsid w:val="003C35A5"/>
    <w:rsid w:val="003C5A7F"/>
    <w:rsid w:val="003D6BD0"/>
    <w:rsid w:val="003D6CE6"/>
    <w:rsid w:val="003D737F"/>
    <w:rsid w:val="003F72A1"/>
    <w:rsid w:val="003F7BFA"/>
    <w:rsid w:val="00430D0A"/>
    <w:rsid w:val="00450BC6"/>
    <w:rsid w:val="004510DE"/>
    <w:rsid w:val="004625D7"/>
    <w:rsid w:val="004662FB"/>
    <w:rsid w:val="0047792D"/>
    <w:rsid w:val="0048126D"/>
    <w:rsid w:val="004C2AE5"/>
    <w:rsid w:val="004C3388"/>
    <w:rsid w:val="004D0CB4"/>
    <w:rsid w:val="004D6FAE"/>
    <w:rsid w:val="004E32DA"/>
    <w:rsid w:val="004F2102"/>
    <w:rsid w:val="00506404"/>
    <w:rsid w:val="00510A45"/>
    <w:rsid w:val="00515E2C"/>
    <w:rsid w:val="00516C32"/>
    <w:rsid w:val="005220FE"/>
    <w:rsid w:val="00522820"/>
    <w:rsid w:val="005309F4"/>
    <w:rsid w:val="00534E9E"/>
    <w:rsid w:val="00546F27"/>
    <w:rsid w:val="005573CC"/>
    <w:rsid w:val="005633A7"/>
    <w:rsid w:val="005773C6"/>
    <w:rsid w:val="0058689A"/>
    <w:rsid w:val="00586D3F"/>
    <w:rsid w:val="00594AED"/>
    <w:rsid w:val="005A02D2"/>
    <w:rsid w:val="005C3840"/>
    <w:rsid w:val="005C451D"/>
    <w:rsid w:val="005D6F76"/>
    <w:rsid w:val="005F5ECF"/>
    <w:rsid w:val="00600A20"/>
    <w:rsid w:val="00604A10"/>
    <w:rsid w:val="00611380"/>
    <w:rsid w:val="006358EB"/>
    <w:rsid w:val="00642450"/>
    <w:rsid w:val="00652883"/>
    <w:rsid w:val="006776BB"/>
    <w:rsid w:val="00684399"/>
    <w:rsid w:val="0068742A"/>
    <w:rsid w:val="0069387A"/>
    <w:rsid w:val="00694030"/>
    <w:rsid w:val="00697AED"/>
    <w:rsid w:val="006A11E0"/>
    <w:rsid w:val="006D2E68"/>
    <w:rsid w:val="006D44CB"/>
    <w:rsid w:val="006D4E9E"/>
    <w:rsid w:val="006D6823"/>
    <w:rsid w:val="006F52A5"/>
    <w:rsid w:val="00710FDA"/>
    <w:rsid w:val="00714DD1"/>
    <w:rsid w:val="00737D43"/>
    <w:rsid w:val="007432FF"/>
    <w:rsid w:val="00754B90"/>
    <w:rsid w:val="007634C9"/>
    <w:rsid w:val="00765D63"/>
    <w:rsid w:val="007727B3"/>
    <w:rsid w:val="00785AF3"/>
    <w:rsid w:val="007A3130"/>
    <w:rsid w:val="007A3A4F"/>
    <w:rsid w:val="007C5807"/>
    <w:rsid w:val="007D06E6"/>
    <w:rsid w:val="007D3831"/>
    <w:rsid w:val="007E46B8"/>
    <w:rsid w:val="007F0B06"/>
    <w:rsid w:val="00824F3E"/>
    <w:rsid w:val="00836D48"/>
    <w:rsid w:val="008473A7"/>
    <w:rsid w:val="00847F2A"/>
    <w:rsid w:val="00850369"/>
    <w:rsid w:val="008556CD"/>
    <w:rsid w:val="00856297"/>
    <w:rsid w:val="00860878"/>
    <w:rsid w:val="008621FB"/>
    <w:rsid w:val="0086406E"/>
    <w:rsid w:val="008733CB"/>
    <w:rsid w:val="00875076"/>
    <w:rsid w:val="008752AF"/>
    <w:rsid w:val="008975BB"/>
    <w:rsid w:val="008A3F6E"/>
    <w:rsid w:val="008A47FD"/>
    <w:rsid w:val="008A7A4E"/>
    <w:rsid w:val="008B2A4D"/>
    <w:rsid w:val="008B3A81"/>
    <w:rsid w:val="008C5146"/>
    <w:rsid w:val="008F2F80"/>
    <w:rsid w:val="00900F4E"/>
    <w:rsid w:val="0090442D"/>
    <w:rsid w:val="00915523"/>
    <w:rsid w:val="00920899"/>
    <w:rsid w:val="0095015A"/>
    <w:rsid w:val="009507EB"/>
    <w:rsid w:val="00960A89"/>
    <w:rsid w:val="009619A7"/>
    <w:rsid w:val="00966E9D"/>
    <w:rsid w:val="009736A5"/>
    <w:rsid w:val="009974E5"/>
    <w:rsid w:val="009F0C60"/>
    <w:rsid w:val="009F1307"/>
    <w:rsid w:val="00A0061E"/>
    <w:rsid w:val="00A022DC"/>
    <w:rsid w:val="00A06C61"/>
    <w:rsid w:val="00A11A6E"/>
    <w:rsid w:val="00A20FFF"/>
    <w:rsid w:val="00A226C8"/>
    <w:rsid w:val="00A369F1"/>
    <w:rsid w:val="00A51136"/>
    <w:rsid w:val="00A51DD7"/>
    <w:rsid w:val="00A57411"/>
    <w:rsid w:val="00A57444"/>
    <w:rsid w:val="00A65BDA"/>
    <w:rsid w:val="00A92C48"/>
    <w:rsid w:val="00A936F4"/>
    <w:rsid w:val="00A949A6"/>
    <w:rsid w:val="00AC00F0"/>
    <w:rsid w:val="00AC2C32"/>
    <w:rsid w:val="00AD1998"/>
    <w:rsid w:val="00AD3D4E"/>
    <w:rsid w:val="00B011C4"/>
    <w:rsid w:val="00B14DA9"/>
    <w:rsid w:val="00B16E4A"/>
    <w:rsid w:val="00B26F72"/>
    <w:rsid w:val="00B355E1"/>
    <w:rsid w:val="00B4017C"/>
    <w:rsid w:val="00B56392"/>
    <w:rsid w:val="00B724A4"/>
    <w:rsid w:val="00B74B3C"/>
    <w:rsid w:val="00B7768A"/>
    <w:rsid w:val="00B83E34"/>
    <w:rsid w:val="00B948DC"/>
    <w:rsid w:val="00BC1639"/>
    <w:rsid w:val="00BC230A"/>
    <w:rsid w:val="00BD0615"/>
    <w:rsid w:val="00BD1FA6"/>
    <w:rsid w:val="00BD6ECA"/>
    <w:rsid w:val="00BF0696"/>
    <w:rsid w:val="00C0593D"/>
    <w:rsid w:val="00C230DC"/>
    <w:rsid w:val="00C25162"/>
    <w:rsid w:val="00C31482"/>
    <w:rsid w:val="00C45E9E"/>
    <w:rsid w:val="00C465A9"/>
    <w:rsid w:val="00C52A86"/>
    <w:rsid w:val="00C610CC"/>
    <w:rsid w:val="00C62004"/>
    <w:rsid w:val="00C6741D"/>
    <w:rsid w:val="00C9126E"/>
    <w:rsid w:val="00C93423"/>
    <w:rsid w:val="00C95ACB"/>
    <w:rsid w:val="00CA0D9C"/>
    <w:rsid w:val="00CC0F13"/>
    <w:rsid w:val="00CC77DA"/>
    <w:rsid w:val="00CD3669"/>
    <w:rsid w:val="00D025BA"/>
    <w:rsid w:val="00D24641"/>
    <w:rsid w:val="00D3272F"/>
    <w:rsid w:val="00D50EFB"/>
    <w:rsid w:val="00D530FF"/>
    <w:rsid w:val="00D61D1B"/>
    <w:rsid w:val="00D75639"/>
    <w:rsid w:val="00DB56AE"/>
    <w:rsid w:val="00DC1B46"/>
    <w:rsid w:val="00DC5424"/>
    <w:rsid w:val="00DC7FEF"/>
    <w:rsid w:val="00DD0050"/>
    <w:rsid w:val="00DD29CC"/>
    <w:rsid w:val="00DE56EC"/>
    <w:rsid w:val="00E03236"/>
    <w:rsid w:val="00E11112"/>
    <w:rsid w:val="00E77675"/>
    <w:rsid w:val="00EA2FDE"/>
    <w:rsid w:val="00EA57F5"/>
    <w:rsid w:val="00ED054A"/>
    <w:rsid w:val="00EE1C49"/>
    <w:rsid w:val="00EE4CCA"/>
    <w:rsid w:val="00EF056A"/>
    <w:rsid w:val="00EF1998"/>
    <w:rsid w:val="00EF7EF3"/>
    <w:rsid w:val="00F25866"/>
    <w:rsid w:val="00F279AC"/>
    <w:rsid w:val="00F51942"/>
    <w:rsid w:val="00F6504C"/>
    <w:rsid w:val="00F670F2"/>
    <w:rsid w:val="00F862AA"/>
    <w:rsid w:val="00FA5657"/>
    <w:rsid w:val="00FB0E5E"/>
    <w:rsid w:val="00FC3E14"/>
    <w:rsid w:val="00FE5221"/>
    <w:rsid w:val="00FF2E3A"/>
    <w:rsid w:val="00FF36C3"/>
    <w:rsid w:val="07C9A82E"/>
    <w:rsid w:val="093C6C0F"/>
    <w:rsid w:val="0BCBB667"/>
    <w:rsid w:val="0F60FAC1"/>
    <w:rsid w:val="7AC1D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CE0AB70"/>
  <w14:defaultImageDpi w14:val="300"/>
  <w15:docId w15:val="{48073C87-1DD5-4F4F-AF74-98C0DF2E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4"/>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DA9"/>
    <w:pPr>
      <w:widowControl w:val="0"/>
      <w:suppressAutoHyphens/>
    </w:pPr>
  </w:style>
  <w:style w:type="paragraph" w:styleId="Heading1">
    <w:name w:val="heading 1"/>
    <w:basedOn w:val="Normal"/>
    <w:next w:val="Normal"/>
    <w:link w:val="Heading1Char"/>
    <w:uiPriority w:val="9"/>
    <w:qFormat/>
    <w:rsid w:val="008A7A4E"/>
    <w:pPr>
      <w:numPr>
        <w:numId w:val="2"/>
      </w:numPr>
      <w:suppressAutoHyphens w:val="0"/>
      <w:ind w:left="360"/>
      <w:outlineLvl w:val="0"/>
    </w:pPr>
    <w:rPr>
      <w:rFonts w:eastAsia="Calibri"/>
      <w:b/>
      <w:kern w:val="0"/>
    </w:rPr>
  </w:style>
  <w:style w:type="paragraph" w:styleId="Heading2">
    <w:name w:val="heading 2"/>
    <w:basedOn w:val="ListParagraph"/>
    <w:next w:val="Normal"/>
    <w:link w:val="Heading2Char"/>
    <w:uiPriority w:val="9"/>
    <w:unhideWhenUsed/>
    <w:qFormat/>
    <w:rsid w:val="00FB0E5E"/>
    <w:pPr>
      <w:numPr>
        <w:ilvl w:val="1"/>
        <w:numId w:val="3"/>
      </w:numPr>
      <w:tabs>
        <w:tab w:val="left" w:pos="427"/>
      </w:tabs>
      <w:suppressAutoHyphens w:val="0"/>
      <w:outlineLvl w:val="1"/>
    </w:pPr>
    <w:rPr>
      <w:rFonts w:eastAsia="Calibri"/>
      <w:kern w:val="0"/>
    </w:rPr>
  </w:style>
  <w:style w:type="paragraph" w:styleId="Heading5">
    <w:name w:val="heading 5"/>
    <w:basedOn w:val="Normal"/>
    <w:next w:val="Normal"/>
    <w:link w:val="Heading5Char"/>
    <w:qFormat/>
    <w:rsid w:val="00DC1B46"/>
    <w:pPr>
      <w:keepNext/>
      <w:widowControl/>
      <w:tabs>
        <w:tab w:val="right" w:pos="9450"/>
      </w:tabs>
      <w:suppressAutoHyphens w:val="0"/>
      <w:spacing w:before="120" w:after="120"/>
      <w:outlineLvl w:val="4"/>
    </w:pPr>
    <w:rPr>
      <w:kern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qFormat/>
    <w:pPr>
      <w:ind w:left="720"/>
    </w:pPr>
  </w:style>
  <w:style w:type="paragraph" w:styleId="Header">
    <w:name w:val="header"/>
    <w:basedOn w:val="Normal"/>
    <w:link w:val="HeaderChar"/>
    <w:uiPriority w:val="99"/>
    <w:unhideWhenUsed/>
    <w:rsid w:val="00DC1B46"/>
    <w:pPr>
      <w:tabs>
        <w:tab w:val="center" w:pos="4320"/>
        <w:tab w:val="right" w:pos="8640"/>
      </w:tabs>
    </w:pPr>
  </w:style>
  <w:style w:type="character" w:customStyle="1" w:styleId="HeaderChar">
    <w:name w:val="Header Char"/>
    <w:link w:val="Header"/>
    <w:uiPriority w:val="99"/>
    <w:rsid w:val="00DC1B46"/>
    <w:rPr>
      <w:rFonts w:eastAsia="Droid Sans Fallback" w:cs="Lohit Hindi"/>
      <w:kern w:val="1"/>
      <w:sz w:val="24"/>
      <w:szCs w:val="24"/>
      <w:lang w:eastAsia="hi-IN" w:bidi="hi-IN"/>
    </w:rPr>
  </w:style>
  <w:style w:type="paragraph" w:styleId="Footer">
    <w:name w:val="footer"/>
    <w:basedOn w:val="Normal"/>
    <w:link w:val="FooterChar"/>
    <w:uiPriority w:val="99"/>
    <w:unhideWhenUsed/>
    <w:rsid w:val="00DC1B46"/>
    <w:pPr>
      <w:tabs>
        <w:tab w:val="center" w:pos="4320"/>
        <w:tab w:val="right" w:pos="8640"/>
      </w:tabs>
    </w:pPr>
  </w:style>
  <w:style w:type="character" w:customStyle="1" w:styleId="FooterChar">
    <w:name w:val="Footer Char"/>
    <w:link w:val="Footer"/>
    <w:uiPriority w:val="99"/>
    <w:rsid w:val="00DC1B46"/>
    <w:rPr>
      <w:rFonts w:eastAsia="Droid Sans Fallback" w:cs="Lohit Hindi"/>
      <w:kern w:val="1"/>
      <w:sz w:val="24"/>
      <w:szCs w:val="24"/>
      <w:lang w:eastAsia="hi-IN" w:bidi="hi-IN"/>
    </w:rPr>
  </w:style>
  <w:style w:type="character" w:customStyle="1" w:styleId="Heading5Char">
    <w:name w:val="Heading 5 Char"/>
    <w:link w:val="Heading5"/>
    <w:rsid w:val="00DC1B46"/>
    <w:rPr>
      <w:sz w:val="24"/>
    </w:rPr>
  </w:style>
  <w:style w:type="character" w:styleId="PageNumber">
    <w:name w:val="page number"/>
    <w:rsid w:val="00DC1B46"/>
  </w:style>
  <w:style w:type="paragraph" w:styleId="BalloonText">
    <w:name w:val="Balloon Text"/>
    <w:basedOn w:val="Normal"/>
    <w:link w:val="BalloonTextChar"/>
    <w:uiPriority w:val="99"/>
    <w:semiHidden/>
    <w:unhideWhenUsed/>
    <w:rsid w:val="00A57411"/>
    <w:rPr>
      <w:rFonts w:ascii="Tahoma" w:hAnsi="Tahoma" w:cs="Mangal"/>
      <w:sz w:val="16"/>
      <w:szCs w:val="14"/>
    </w:rPr>
  </w:style>
  <w:style w:type="character" w:customStyle="1" w:styleId="BalloonTextChar">
    <w:name w:val="Balloon Text Char"/>
    <w:basedOn w:val="DefaultParagraphFont"/>
    <w:link w:val="BalloonText"/>
    <w:uiPriority w:val="99"/>
    <w:semiHidden/>
    <w:rsid w:val="00A57411"/>
    <w:rPr>
      <w:rFonts w:ascii="Tahoma" w:eastAsia="Droid Sans Fallback" w:hAnsi="Tahoma" w:cs="Mangal"/>
      <w:kern w:val="1"/>
      <w:sz w:val="16"/>
      <w:szCs w:val="14"/>
      <w:lang w:eastAsia="hi-IN" w:bidi="hi-IN"/>
    </w:rPr>
  </w:style>
  <w:style w:type="character" w:styleId="CommentReference">
    <w:name w:val="annotation reference"/>
    <w:basedOn w:val="DefaultParagraphFont"/>
    <w:uiPriority w:val="99"/>
    <w:semiHidden/>
    <w:unhideWhenUsed/>
    <w:rsid w:val="00BC230A"/>
    <w:rPr>
      <w:sz w:val="16"/>
      <w:szCs w:val="16"/>
    </w:rPr>
  </w:style>
  <w:style w:type="paragraph" w:styleId="CommentText">
    <w:name w:val="annotation text"/>
    <w:basedOn w:val="Normal"/>
    <w:link w:val="CommentTextChar"/>
    <w:uiPriority w:val="99"/>
    <w:semiHidden/>
    <w:unhideWhenUsed/>
    <w:rsid w:val="00BC230A"/>
    <w:rPr>
      <w:rFonts w:cs="Mangal"/>
      <w:sz w:val="20"/>
      <w:szCs w:val="18"/>
    </w:rPr>
  </w:style>
  <w:style w:type="character" w:customStyle="1" w:styleId="CommentTextChar">
    <w:name w:val="Comment Text Char"/>
    <w:basedOn w:val="DefaultParagraphFont"/>
    <w:link w:val="CommentText"/>
    <w:uiPriority w:val="99"/>
    <w:semiHidden/>
    <w:rsid w:val="00BC230A"/>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BC230A"/>
    <w:rPr>
      <w:b/>
      <w:bCs/>
    </w:rPr>
  </w:style>
  <w:style w:type="character" w:customStyle="1" w:styleId="CommentSubjectChar">
    <w:name w:val="Comment Subject Char"/>
    <w:basedOn w:val="CommentTextChar"/>
    <w:link w:val="CommentSubject"/>
    <w:uiPriority w:val="99"/>
    <w:semiHidden/>
    <w:rsid w:val="00BC230A"/>
    <w:rPr>
      <w:rFonts w:eastAsia="Droid Sans Fallback" w:cs="Mangal"/>
      <w:b/>
      <w:bCs/>
      <w:kern w:val="1"/>
      <w:szCs w:val="18"/>
      <w:lang w:eastAsia="hi-IN" w:bidi="hi-IN"/>
    </w:rPr>
  </w:style>
  <w:style w:type="character" w:customStyle="1" w:styleId="Heading1Char">
    <w:name w:val="Heading 1 Char"/>
    <w:basedOn w:val="DefaultParagraphFont"/>
    <w:link w:val="Heading1"/>
    <w:uiPriority w:val="9"/>
    <w:rsid w:val="008A7A4E"/>
    <w:rPr>
      <w:rFonts w:eastAsia="Calibri"/>
      <w:b/>
      <w:sz w:val="24"/>
      <w:szCs w:val="24"/>
    </w:rPr>
  </w:style>
  <w:style w:type="character" w:customStyle="1" w:styleId="Heading2Char">
    <w:name w:val="Heading 2 Char"/>
    <w:basedOn w:val="DefaultParagraphFont"/>
    <w:link w:val="Heading2"/>
    <w:uiPriority w:val="9"/>
    <w:rsid w:val="00FB0E5E"/>
    <w:rPr>
      <w:rFonts w:eastAsia="Calibri"/>
      <w:sz w:val="24"/>
      <w:szCs w:val="24"/>
    </w:rPr>
  </w:style>
  <w:style w:type="paragraph" w:customStyle="1" w:styleId="Default">
    <w:name w:val="Default"/>
    <w:rsid w:val="00737D43"/>
    <w:pPr>
      <w:autoSpaceDE w:val="0"/>
      <w:autoSpaceDN w:val="0"/>
      <w:adjustRightInd w:val="0"/>
    </w:pPr>
    <w:rPr>
      <w:color w:val="000000"/>
    </w:rPr>
  </w:style>
  <w:style w:type="character" w:styleId="Hyperlink">
    <w:name w:val="Hyperlink"/>
    <w:basedOn w:val="DefaultParagraphFont"/>
    <w:uiPriority w:val="99"/>
    <w:unhideWhenUsed/>
    <w:rsid w:val="005C45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1591">
      <w:bodyDiv w:val="1"/>
      <w:marLeft w:val="0"/>
      <w:marRight w:val="0"/>
      <w:marTop w:val="0"/>
      <w:marBottom w:val="0"/>
      <w:divBdr>
        <w:top w:val="none" w:sz="0" w:space="0" w:color="auto"/>
        <w:left w:val="none" w:sz="0" w:space="0" w:color="auto"/>
        <w:bottom w:val="none" w:sz="0" w:space="0" w:color="auto"/>
        <w:right w:val="none" w:sz="0" w:space="0" w:color="auto"/>
      </w:divBdr>
    </w:div>
    <w:div w:id="31613830">
      <w:bodyDiv w:val="1"/>
      <w:marLeft w:val="0"/>
      <w:marRight w:val="0"/>
      <w:marTop w:val="0"/>
      <w:marBottom w:val="0"/>
      <w:divBdr>
        <w:top w:val="none" w:sz="0" w:space="0" w:color="auto"/>
        <w:left w:val="none" w:sz="0" w:space="0" w:color="auto"/>
        <w:bottom w:val="none" w:sz="0" w:space="0" w:color="auto"/>
        <w:right w:val="none" w:sz="0" w:space="0" w:color="auto"/>
      </w:divBdr>
    </w:div>
    <w:div w:id="65274929">
      <w:bodyDiv w:val="1"/>
      <w:marLeft w:val="0"/>
      <w:marRight w:val="0"/>
      <w:marTop w:val="0"/>
      <w:marBottom w:val="0"/>
      <w:divBdr>
        <w:top w:val="none" w:sz="0" w:space="0" w:color="auto"/>
        <w:left w:val="none" w:sz="0" w:space="0" w:color="auto"/>
        <w:bottom w:val="none" w:sz="0" w:space="0" w:color="auto"/>
        <w:right w:val="none" w:sz="0" w:space="0" w:color="auto"/>
      </w:divBdr>
    </w:div>
    <w:div w:id="150221580">
      <w:bodyDiv w:val="1"/>
      <w:marLeft w:val="0"/>
      <w:marRight w:val="0"/>
      <w:marTop w:val="0"/>
      <w:marBottom w:val="0"/>
      <w:divBdr>
        <w:top w:val="none" w:sz="0" w:space="0" w:color="auto"/>
        <w:left w:val="none" w:sz="0" w:space="0" w:color="auto"/>
        <w:bottom w:val="none" w:sz="0" w:space="0" w:color="auto"/>
        <w:right w:val="none" w:sz="0" w:space="0" w:color="auto"/>
      </w:divBdr>
    </w:div>
    <w:div w:id="222982158">
      <w:bodyDiv w:val="1"/>
      <w:marLeft w:val="0"/>
      <w:marRight w:val="0"/>
      <w:marTop w:val="0"/>
      <w:marBottom w:val="0"/>
      <w:divBdr>
        <w:top w:val="none" w:sz="0" w:space="0" w:color="auto"/>
        <w:left w:val="none" w:sz="0" w:space="0" w:color="auto"/>
        <w:bottom w:val="none" w:sz="0" w:space="0" w:color="auto"/>
        <w:right w:val="none" w:sz="0" w:space="0" w:color="auto"/>
      </w:divBdr>
    </w:div>
    <w:div w:id="279798888">
      <w:bodyDiv w:val="1"/>
      <w:marLeft w:val="0"/>
      <w:marRight w:val="0"/>
      <w:marTop w:val="0"/>
      <w:marBottom w:val="0"/>
      <w:divBdr>
        <w:top w:val="none" w:sz="0" w:space="0" w:color="auto"/>
        <w:left w:val="none" w:sz="0" w:space="0" w:color="auto"/>
        <w:bottom w:val="none" w:sz="0" w:space="0" w:color="auto"/>
        <w:right w:val="none" w:sz="0" w:space="0" w:color="auto"/>
      </w:divBdr>
    </w:div>
    <w:div w:id="294213051">
      <w:bodyDiv w:val="1"/>
      <w:marLeft w:val="0"/>
      <w:marRight w:val="0"/>
      <w:marTop w:val="0"/>
      <w:marBottom w:val="0"/>
      <w:divBdr>
        <w:top w:val="none" w:sz="0" w:space="0" w:color="auto"/>
        <w:left w:val="none" w:sz="0" w:space="0" w:color="auto"/>
        <w:bottom w:val="none" w:sz="0" w:space="0" w:color="auto"/>
        <w:right w:val="none" w:sz="0" w:space="0" w:color="auto"/>
      </w:divBdr>
    </w:div>
    <w:div w:id="443884892">
      <w:bodyDiv w:val="1"/>
      <w:marLeft w:val="0"/>
      <w:marRight w:val="0"/>
      <w:marTop w:val="0"/>
      <w:marBottom w:val="0"/>
      <w:divBdr>
        <w:top w:val="none" w:sz="0" w:space="0" w:color="auto"/>
        <w:left w:val="none" w:sz="0" w:space="0" w:color="auto"/>
        <w:bottom w:val="none" w:sz="0" w:space="0" w:color="auto"/>
        <w:right w:val="none" w:sz="0" w:space="0" w:color="auto"/>
      </w:divBdr>
    </w:div>
    <w:div w:id="513156782">
      <w:bodyDiv w:val="1"/>
      <w:marLeft w:val="0"/>
      <w:marRight w:val="0"/>
      <w:marTop w:val="0"/>
      <w:marBottom w:val="0"/>
      <w:divBdr>
        <w:top w:val="none" w:sz="0" w:space="0" w:color="auto"/>
        <w:left w:val="none" w:sz="0" w:space="0" w:color="auto"/>
        <w:bottom w:val="none" w:sz="0" w:space="0" w:color="auto"/>
        <w:right w:val="none" w:sz="0" w:space="0" w:color="auto"/>
      </w:divBdr>
    </w:div>
    <w:div w:id="543560683">
      <w:bodyDiv w:val="1"/>
      <w:marLeft w:val="0"/>
      <w:marRight w:val="0"/>
      <w:marTop w:val="0"/>
      <w:marBottom w:val="0"/>
      <w:divBdr>
        <w:top w:val="none" w:sz="0" w:space="0" w:color="auto"/>
        <w:left w:val="none" w:sz="0" w:space="0" w:color="auto"/>
        <w:bottom w:val="none" w:sz="0" w:space="0" w:color="auto"/>
        <w:right w:val="none" w:sz="0" w:space="0" w:color="auto"/>
      </w:divBdr>
    </w:div>
    <w:div w:id="629896522">
      <w:bodyDiv w:val="1"/>
      <w:marLeft w:val="0"/>
      <w:marRight w:val="0"/>
      <w:marTop w:val="0"/>
      <w:marBottom w:val="0"/>
      <w:divBdr>
        <w:top w:val="none" w:sz="0" w:space="0" w:color="auto"/>
        <w:left w:val="none" w:sz="0" w:space="0" w:color="auto"/>
        <w:bottom w:val="none" w:sz="0" w:space="0" w:color="auto"/>
        <w:right w:val="none" w:sz="0" w:space="0" w:color="auto"/>
      </w:divBdr>
    </w:div>
    <w:div w:id="804008984">
      <w:bodyDiv w:val="1"/>
      <w:marLeft w:val="0"/>
      <w:marRight w:val="0"/>
      <w:marTop w:val="0"/>
      <w:marBottom w:val="0"/>
      <w:divBdr>
        <w:top w:val="none" w:sz="0" w:space="0" w:color="auto"/>
        <w:left w:val="none" w:sz="0" w:space="0" w:color="auto"/>
        <w:bottom w:val="none" w:sz="0" w:space="0" w:color="auto"/>
        <w:right w:val="none" w:sz="0" w:space="0" w:color="auto"/>
      </w:divBdr>
    </w:div>
    <w:div w:id="843010877">
      <w:bodyDiv w:val="1"/>
      <w:marLeft w:val="0"/>
      <w:marRight w:val="0"/>
      <w:marTop w:val="0"/>
      <w:marBottom w:val="0"/>
      <w:divBdr>
        <w:top w:val="none" w:sz="0" w:space="0" w:color="auto"/>
        <w:left w:val="none" w:sz="0" w:space="0" w:color="auto"/>
        <w:bottom w:val="none" w:sz="0" w:space="0" w:color="auto"/>
        <w:right w:val="none" w:sz="0" w:space="0" w:color="auto"/>
      </w:divBdr>
    </w:div>
    <w:div w:id="866331274">
      <w:bodyDiv w:val="1"/>
      <w:marLeft w:val="0"/>
      <w:marRight w:val="0"/>
      <w:marTop w:val="0"/>
      <w:marBottom w:val="0"/>
      <w:divBdr>
        <w:top w:val="none" w:sz="0" w:space="0" w:color="auto"/>
        <w:left w:val="none" w:sz="0" w:space="0" w:color="auto"/>
        <w:bottom w:val="none" w:sz="0" w:space="0" w:color="auto"/>
        <w:right w:val="none" w:sz="0" w:space="0" w:color="auto"/>
      </w:divBdr>
    </w:div>
    <w:div w:id="903298499">
      <w:bodyDiv w:val="1"/>
      <w:marLeft w:val="0"/>
      <w:marRight w:val="0"/>
      <w:marTop w:val="0"/>
      <w:marBottom w:val="0"/>
      <w:divBdr>
        <w:top w:val="none" w:sz="0" w:space="0" w:color="auto"/>
        <w:left w:val="none" w:sz="0" w:space="0" w:color="auto"/>
        <w:bottom w:val="none" w:sz="0" w:space="0" w:color="auto"/>
        <w:right w:val="none" w:sz="0" w:space="0" w:color="auto"/>
      </w:divBdr>
    </w:div>
    <w:div w:id="963270900">
      <w:bodyDiv w:val="1"/>
      <w:marLeft w:val="0"/>
      <w:marRight w:val="0"/>
      <w:marTop w:val="0"/>
      <w:marBottom w:val="0"/>
      <w:divBdr>
        <w:top w:val="none" w:sz="0" w:space="0" w:color="auto"/>
        <w:left w:val="none" w:sz="0" w:space="0" w:color="auto"/>
        <w:bottom w:val="none" w:sz="0" w:space="0" w:color="auto"/>
        <w:right w:val="none" w:sz="0" w:space="0" w:color="auto"/>
      </w:divBdr>
    </w:div>
    <w:div w:id="1037436730">
      <w:bodyDiv w:val="1"/>
      <w:marLeft w:val="0"/>
      <w:marRight w:val="0"/>
      <w:marTop w:val="0"/>
      <w:marBottom w:val="0"/>
      <w:divBdr>
        <w:top w:val="none" w:sz="0" w:space="0" w:color="auto"/>
        <w:left w:val="none" w:sz="0" w:space="0" w:color="auto"/>
        <w:bottom w:val="none" w:sz="0" w:space="0" w:color="auto"/>
        <w:right w:val="none" w:sz="0" w:space="0" w:color="auto"/>
      </w:divBdr>
    </w:div>
    <w:div w:id="1056203689">
      <w:bodyDiv w:val="1"/>
      <w:marLeft w:val="0"/>
      <w:marRight w:val="0"/>
      <w:marTop w:val="0"/>
      <w:marBottom w:val="0"/>
      <w:divBdr>
        <w:top w:val="none" w:sz="0" w:space="0" w:color="auto"/>
        <w:left w:val="none" w:sz="0" w:space="0" w:color="auto"/>
        <w:bottom w:val="none" w:sz="0" w:space="0" w:color="auto"/>
        <w:right w:val="none" w:sz="0" w:space="0" w:color="auto"/>
      </w:divBdr>
    </w:div>
    <w:div w:id="1205168017">
      <w:bodyDiv w:val="1"/>
      <w:marLeft w:val="0"/>
      <w:marRight w:val="0"/>
      <w:marTop w:val="0"/>
      <w:marBottom w:val="0"/>
      <w:divBdr>
        <w:top w:val="none" w:sz="0" w:space="0" w:color="auto"/>
        <w:left w:val="none" w:sz="0" w:space="0" w:color="auto"/>
        <w:bottom w:val="none" w:sz="0" w:space="0" w:color="auto"/>
        <w:right w:val="none" w:sz="0" w:space="0" w:color="auto"/>
      </w:divBdr>
    </w:div>
    <w:div w:id="1208295228">
      <w:bodyDiv w:val="1"/>
      <w:marLeft w:val="0"/>
      <w:marRight w:val="0"/>
      <w:marTop w:val="0"/>
      <w:marBottom w:val="0"/>
      <w:divBdr>
        <w:top w:val="none" w:sz="0" w:space="0" w:color="auto"/>
        <w:left w:val="none" w:sz="0" w:space="0" w:color="auto"/>
        <w:bottom w:val="none" w:sz="0" w:space="0" w:color="auto"/>
        <w:right w:val="none" w:sz="0" w:space="0" w:color="auto"/>
      </w:divBdr>
    </w:div>
    <w:div w:id="1333029086">
      <w:bodyDiv w:val="1"/>
      <w:marLeft w:val="0"/>
      <w:marRight w:val="0"/>
      <w:marTop w:val="0"/>
      <w:marBottom w:val="0"/>
      <w:divBdr>
        <w:top w:val="none" w:sz="0" w:space="0" w:color="auto"/>
        <w:left w:val="none" w:sz="0" w:space="0" w:color="auto"/>
        <w:bottom w:val="none" w:sz="0" w:space="0" w:color="auto"/>
        <w:right w:val="none" w:sz="0" w:space="0" w:color="auto"/>
      </w:divBdr>
    </w:div>
    <w:div w:id="1406806811">
      <w:bodyDiv w:val="1"/>
      <w:marLeft w:val="0"/>
      <w:marRight w:val="0"/>
      <w:marTop w:val="0"/>
      <w:marBottom w:val="0"/>
      <w:divBdr>
        <w:top w:val="none" w:sz="0" w:space="0" w:color="auto"/>
        <w:left w:val="none" w:sz="0" w:space="0" w:color="auto"/>
        <w:bottom w:val="none" w:sz="0" w:space="0" w:color="auto"/>
        <w:right w:val="none" w:sz="0" w:space="0" w:color="auto"/>
      </w:divBdr>
    </w:div>
    <w:div w:id="1781100081">
      <w:bodyDiv w:val="1"/>
      <w:marLeft w:val="0"/>
      <w:marRight w:val="0"/>
      <w:marTop w:val="0"/>
      <w:marBottom w:val="0"/>
      <w:divBdr>
        <w:top w:val="none" w:sz="0" w:space="0" w:color="auto"/>
        <w:left w:val="none" w:sz="0" w:space="0" w:color="auto"/>
        <w:bottom w:val="none" w:sz="0" w:space="0" w:color="auto"/>
        <w:right w:val="none" w:sz="0" w:space="0" w:color="auto"/>
      </w:divBdr>
    </w:div>
    <w:div w:id="1936740663">
      <w:bodyDiv w:val="1"/>
      <w:marLeft w:val="0"/>
      <w:marRight w:val="0"/>
      <w:marTop w:val="0"/>
      <w:marBottom w:val="0"/>
      <w:divBdr>
        <w:top w:val="none" w:sz="0" w:space="0" w:color="auto"/>
        <w:left w:val="none" w:sz="0" w:space="0" w:color="auto"/>
        <w:bottom w:val="none" w:sz="0" w:space="0" w:color="auto"/>
        <w:right w:val="none" w:sz="0" w:space="0" w:color="auto"/>
      </w:divBdr>
    </w:div>
    <w:div w:id="2033876003">
      <w:bodyDiv w:val="1"/>
      <w:marLeft w:val="0"/>
      <w:marRight w:val="0"/>
      <w:marTop w:val="0"/>
      <w:marBottom w:val="0"/>
      <w:divBdr>
        <w:top w:val="none" w:sz="0" w:space="0" w:color="auto"/>
        <w:left w:val="none" w:sz="0" w:space="0" w:color="auto"/>
        <w:bottom w:val="none" w:sz="0" w:space="0" w:color="auto"/>
        <w:right w:val="none" w:sz="0" w:space="0" w:color="auto"/>
      </w:divBdr>
    </w:div>
    <w:div w:id="2088990091">
      <w:bodyDiv w:val="1"/>
      <w:marLeft w:val="0"/>
      <w:marRight w:val="0"/>
      <w:marTop w:val="0"/>
      <w:marBottom w:val="0"/>
      <w:divBdr>
        <w:top w:val="none" w:sz="0" w:space="0" w:color="auto"/>
        <w:left w:val="none" w:sz="0" w:space="0" w:color="auto"/>
        <w:bottom w:val="none" w:sz="0" w:space="0" w:color="auto"/>
        <w:right w:val="none" w:sz="0" w:space="0" w:color="auto"/>
      </w:divBdr>
    </w:div>
    <w:div w:id="209250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D1921-DB42-40B3-A20F-A03A7A32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2144</Words>
  <Characters>12222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(315) Systems Admin Using Cisco</vt:lpstr>
    </vt:vector>
  </TitlesOfParts>
  <Company>Smyrna High School</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(315) Systems Admin Using Cisco</dc:title>
  <dc:creator>jwillig@usd261.com</dc:creator>
  <cp:lastModifiedBy>McNew, Amber</cp:lastModifiedBy>
  <cp:revision>2</cp:revision>
  <cp:lastPrinted>2018-01-19T16:37:00Z</cp:lastPrinted>
  <dcterms:created xsi:type="dcterms:W3CDTF">2019-10-15T12:36:00Z</dcterms:created>
  <dcterms:modified xsi:type="dcterms:W3CDTF">2019-10-15T12:36:00Z</dcterms:modified>
</cp:coreProperties>
</file>